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K i v o n a t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Dombrád Város Önkormányzat</w:t>
      </w:r>
      <w:r>
        <w:rPr>
          <w:b/>
        </w:rPr>
        <w:t>a</w:t>
      </w:r>
      <w:r w:rsidRPr="006D0F5B">
        <w:rPr>
          <w:b/>
        </w:rPr>
        <w:t xml:space="preserve"> Képviselő-testületének</w:t>
      </w:r>
      <w:r>
        <w:rPr>
          <w:b/>
        </w:rPr>
        <w:t xml:space="preserve"> </w:t>
      </w:r>
      <w:r w:rsidRPr="006D0F5B">
        <w:rPr>
          <w:b/>
        </w:rPr>
        <w:t>20</w:t>
      </w:r>
      <w:r>
        <w:rPr>
          <w:b/>
        </w:rPr>
        <w:t>2</w:t>
      </w:r>
      <w:r w:rsidR="00490E94">
        <w:rPr>
          <w:b/>
        </w:rPr>
        <w:t>3</w:t>
      </w:r>
      <w:r w:rsidRPr="006D0F5B">
        <w:rPr>
          <w:b/>
        </w:rPr>
        <w:t xml:space="preserve">. </w:t>
      </w:r>
      <w:r w:rsidR="00E77801">
        <w:rPr>
          <w:b/>
        </w:rPr>
        <w:t>június</w:t>
      </w:r>
      <w:r w:rsidR="007B6436">
        <w:rPr>
          <w:b/>
        </w:rPr>
        <w:t xml:space="preserve"> </w:t>
      </w:r>
      <w:r>
        <w:rPr>
          <w:b/>
        </w:rPr>
        <w:t xml:space="preserve">hó </w:t>
      </w:r>
      <w:r w:rsidR="00E77801">
        <w:rPr>
          <w:b/>
        </w:rPr>
        <w:t>26</w:t>
      </w:r>
      <w:r>
        <w:rPr>
          <w:b/>
        </w:rPr>
        <w:t>-</w:t>
      </w:r>
      <w:r w:rsidR="00E77801">
        <w:rPr>
          <w:b/>
        </w:rPr>
        <w:t>á</w:t>
      </w:r>
      <w:r>
        <w:rPr>
          <w:b/>
        </w:rPr>
        <w:t>n</w:t>
      </w:r>
      <w:r w:rsidRPr="006D0F5B">
        <w:rPr>
          <w:b/>
        </w:rPr>
        <w:t xml:space="preserve"> megtartott </w:t>
      </w:r>
      <w:r w:rsidR="00E77801">
        <w:rPr>
          <w:b/>
        </w:rPr>
        <w:t xml:space="preserve">rendkívüli </w:t>
      </w:r>
      <w:r w:rsidR="003E0F96">
        <w:rPr>
          <w:b/>
        </w:rPr>
        <w:t>nyilvános</w:t>
      </w:r>
      <w:r>
        <w:rPr>
          <w:b/>
        </w:rPr>
        <w:t xml:space="preserve"> ü</w:t>
      </w:r>
      <w:r w:rsidRPr="006D0F5B">
        <w:rPr>
          <w:b/>
        </w:rPr>
        <w:t>lésének jegyzőkönyvéből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--------------------------------------------------------------------------------------------------------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 xml:space="preserve">Dombrád Város Önkormányzata 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>Képviselő-testületének</w:t>
      </w:r>
    </w:p>
    <w:p w:rsidR="00FC32C2" w:rsidRDefault="006F3C4D" w:rsidP="00FC32C2">
      <w:pPr>
        <w:jc w:val="center"/>
        <w:rPr>
          <w:b/>
        </w:rPr>
      </w:pPr>
      <w:r>
        <w:rPr>
          <w:b/>
        </w:rPr>
        <w:t>10</w:t>
      </w:r>
      <w:r w:rsidR="004F236C">
        <w:rPr>
          <w:b/>
        </w:rPr>
        <w:t>2</w:t>
      </w:r>
      <w:r w:rsidR="00FC32C2" w:rsidRPr="0083181D">
        <w:rPr>
          <w:b/>
        </w:rPr>
        <w:t>/202</w:t>
      </w:r>
      <w:r w:rsidR="00490E94">
        <w:rPr>
          <w:b/>
        </w:rPr>
        <w:t>3</w:t>
      </w:r>
      <w:r w:rsidR="00833FA9">
        <w:rPr>
          <w:b/>
        </w:rPr>
        <w:t>.(</w:t>
      </w:r>
      <w:r w:rsidR="00B434A7">
        <w:rPr>
          <w:b/>
        </w:rPr>
        <w:t>V</w:t>
      </w:r>
      <w:r w:rsidR="00E77801">
        <w:rPr>
          <w:b/>
        </w:rPr>
        <w:t>I</w:t>
      </w:r>
      <w:r w:rsidR="00691A85">
        <w:rPr>
          <w:b/>
        </w:rPr>
        <w:t>.</w:t>
      </w:r>
      <w:r w:rsidR="00E77801">
        <w:rPr>
          <w:b/>
        </w:rPr>
        <w:t>26</w:t>
      </w:r>
      <w:r w:rsidR="00FC32C2" w:rsidRPr="0083181D">
        <w:rPr>
          <w:b/>
        </w:rPr>
        <w:t>.) önkormányzati határozata</w:t>
      </w:r>
    </w:p>
    <w:p w:rsidR="00153D27" w:rsidRDefault="00153D27" w:rsidP="00FC32C2">
      <w:pPr>
        <w:jc w:val="center"/>
        <w:rPr>
          <w:b/>
        </w:rPr>
      </w:pPr>
    </w:p>
    <w:p w:rsidR="008F1DA3" w:rsidRDefault="008F1DA3" w:rsidP="00E27DF0">
      <w:pPr>
        <w:tabs>
          <w:tab w:val="left" w:pos="0"/>
        </w:tabs>
        <w:contextualSpacing/>
        <w:jc w:val="both"/>
        <w:rPr>
          <w:bCs/>
        </w:rPr>
      </w:pPr>
    </w:p>
    <w:p w:rsidR="00317631" w:rsidRPr="00C9655D" w:rsidRDefault="00317631" w:rsidP="00317631">
      <w:pPr>
        <w:spacing w:line="276" w:lineRule="auto"/>
        <w:jc w:val="center"/>
        <w:rPr>
          <w:b/>
          <w:bCs/>
          <w:sz w:val="26"/>
          <w:szCs w:val="26"/>
        </w:rPr>
      </w:pPr>
      <w:r w:rsidRPr="00C9655D">
        <w:rPr>
          <w:b/>
          <w:bCs/>
          <w:sz w:val="26"/>
          <w:szCs w:val="26"/>
        </w:rPr>
        <w:t>A Szociális és Gyermekjóléti Intézményfenntartó Társulás</w:t>
      </w:r>
    </w:p>
    <w:p w:rsidR="00317631" w:rsidRDefault="00317631" w:rsidP="00317631">
      <w:pPr>
        <w:spacing w:line="276" w:lineRule="auto"/>
        <w:jc w:val="center"/>
        <w:rPr>
          <w:b/>
          <w:bCs/>
          <w:sz w:val="26"/>
          <w:szCs w:val="26"/>
        </w:rPr>
      </w:pPr>
      <w:proofErr w:type="gramStart"/>
      <w:r w:rsidRPr="00C9655D">
        <w:rPr>
          <w:b/>
          <w:bCs/>
          <w:sz w:val="26"/>
          <w:szCs w:val="26"/>
        </w:rPr>
        <w:t>társulási</w:t>
      </w:r>
      <w:proofErr w:type="gramEnd"/>
      <w:r w:rsidRPr="00C9655D">
        <w:rPr>
          <w:b/>
          <w:bCs/>
          <w:sz w:val="26"/>
          <w:szCs w:val="26"/>
        </w:rPr>
        <w:t xml:space="preserve"> megállapodásának módosításáról</w:t>
      </w:r>
    </w:p>
    <w:p w:rsidR="00317631" w:rsidRPr="00C9655D" w:rsidRDefault="00317631" w:rsidP="00317631">
      <w:pPr>
        <w:spacing w:line="276" w:lineRule="auto"/>
        <w:jc w:val="center"/>
        <w:rPr>
          <w:b/>
          <w:bCs/>
          <w:sz w:val="26"/>
          <w:szCs w:val="26"/>
        </w:rPr>
      </w:pPr>
    </w:p>
    <w:p w:rsidR="00317631" w:rsidRPr="00C9655D" w:rsidRDefault="00317631" w:rsidP="00317631">
      <w:pPr>
        <w:numPr>
          <w:ilvl w:val="0"/>
          <w:numId w:val="20"/>
        </w:numPr>
        <w:spacing w:line="276" w:lineRule="auto"/>
        <w:contextualSpacing/>
        <w:jc w:val="both"/>
        <w:rPr>
          <w:b/>
          <w:bCs/>
          <w:sz w:val="26"/>
          <w:szCs w:val="26"/>
        </w:rPr>
      </w:pPr>
      <w:r w:rsidRPr="00C9655D">
        <w:rPr>
          <w:b/>
          <w:bCs/>
          <w:sz w:val="26"/>
          <w:szCs w:val="26"/>
        </w:rPr>
        <w:t>Képviselő-testület</w:t>
      </w:r>
    </w:p>
    <w:p w:rsidR="00317631" w:rsidRPr="00C9655D" w:rsidRDefault="00317631" w:rsidP="00317631">
      <w:pPr>
        <w:spacing w:line="276" w:lineRule="auto"/>
        <w:jc w:val="both"/>
        <w:rPr>
          <w:b/>
          <w:bCs/>
          <w:sz w:val="26"/>
          <w:szCs w:val="26"/>
        </w:rPr>
      </w:pPr>
    </w:p>
    <w:p w:rsidR="00317631" w:rsidRPr="00C9655D" w:rsidRDefault="00317631" w:rsidP="00317631">
      <w:pPr>
        <w:spacing w:line="276" w:lineRule="auto"/>
        <w:contextualSpacing/>
        <w:jc w:val="both"/>
        <w:rPr>
          <w:rFonts w:eastAsia="Calibri"/>
          <w:lang w:eastAsia="x-none"/>
        </w:rPr>
      </w:pPr>
      <w:r w:rsidRPr="00C9655D">
        <w:rPr>
          <w:rFonts w:eastAsia="Calibri"/>
          <w:lang w:eastAsia="x-none"/>
        </w:rPr>
        <w:t>Magyarország helyi önkormányzatairól szóló 2011. évi CLXXXIX. törvény 88. § (2) bekezdésében biztosított jogkörében eljárva:</w:t>
      </w:r>
    </w:p>
    <w:p w:rsidR="00317631" w:rsidRPr="00C9655D" w:rsidRDefault="00317631" w:rsidP="00317631">
      <w:pPr>
        <w:spacing w:line="276" w:lineRule="auto"/>
        <w:contextualSpacing/>
        <w:jc w:val="both"/>
        <w:rPr>
          <w:rFonts w:eastAsia="Calibri"/>
          <w:lang w:eastAsia="x-none"/>
        </w:rPr>
      </w:pPr>
    </w:p>
    <w:p w:rsidR="00317631" w:rsidRPr="00C9655D" w:rsidRDefault="00317631" w:rsidP="00317631">
      <w:pPr>
        <w:contextualSpacing/>
        <w:jc w:val="both"/>
        <w:rPr>
          <w:rFonts w:eastAsia="Calibri"/>
          <w:lang w:eastAsia="x-none"/>
        </w:rPr>
      </w:pPr>
      <w:r w:rsidRPr="00C9655D">
        <w:rPr>
          <w:rFonts w:eastAsia="Calibri"/>
          <w:lang w:eastAsia="x-none"/>
        </w:rPr>
        <w:t xml:space="preserve">1./ A Szociális és Gyermekjóléti Intézményfenntartó Társulással (székhelye: 4600 Kisvárda, Szent László u. 7-11., képviseli: </w:t>
      </w:r>
      <w:proofErr w:type="gramStart"/>
      <w:r w:rsidRPr="00C9655D">
        <w:rPr>
          <w:rFonts w:eastAsia="Calibri"/>
          <w:lang w:eastAsia="x-none"/>
        </w:rPr>
        <w:t>Leleszi</w:t>
      </w:r>
      <w:proofErr w:type="gramEnd"/>
      <w:r w:rsidRPr="00C9655D">
        <w:rPr>
          <w:rFonts w:eastAsia="Calibri"/>
          <w:lang w:eastAsia="x-none"/>
        </w:rPr>
        <w:t xml:space="preserve"> Tibor elnök) kötött társulási megállapodás IV. pontjának „A társulás alaptevékenységére” vonatkozó rendelkezéseit 2023. szeptember 1. napjától az alábbiak szerint módosítja:</w:t>
      </w:r>
    </w:p>
    <w:p w:rsidR="00317631" w:rsidRPr="00C9655D" w:rsidRDefault="00317631" w:rsidP="00317631">
      <w:pPr>
        <w:contextualSpacing/>
        <w:jc w:val="both"/>
        <w:rPr>
          <w:rFonts w:eastAsia="Calibri"/>
          <w:lang w:eastAsia="x-none"/>
        </w:rPr>
      </w:pPr>
    </w:p>
    <w:p w:rsidR="00317631" w:rsidRPr="00C9655D" w:rsidRDefault="00317631" w:rsidP="00317631">
      <w:pPr>
        <w:shd w:val="clear" w:color="auto" w:fill="FFFFFF"/>
        <w:suppressAutoHyphens/>
        <w:spacing w:line="360" w:lineRule="auto"/>
        <w:jc w:val="both"/>
        <w:rPr>
          <w:rFonts w:eastAsia="Calibri"/>
          <w:b/>
          <w:i/>
          <w:lang w:eastAsia="zh-CN"/>
        </w:rPr>
      </w:pPr>
      <w:r w:rsidRPr="00C9655D">
        <w:rPr>
          <w:rFonts w:eastAsia="Calibri"/>
          <w:b/>
          <w:u w:val="single"/>
          <w:lang w:eastAsia="zh-CN"/>
        </w:rPr>
        <w:t xml:space="preserve">A társulás alaptevékenysége: </w:t>
      </w:r>
    </w:p>
    <w:p w:rsidR="00317631" w:rsidRPr="00C9655D" w:rsidRDefault="00317631" w:rsidP="00317631">
      <w:pPr>
        <w:numPr>
          <w:ilvl w:val="0"/>
          <w:numId w:val="21"/>
        </w:numPr>
        <w:shd w:val="clear" w:color="auto" w:fill="FFFFFF"/>
        <w:suppressAutoHyphens/>
        <w:spacing w:line="360" w:lineRule="auto"/>
        <w:jc w:val="both"/>
        <w:rPr>
          <w:rFonts w:eastAsia="Calibri"/>
          <w:lang w:eastAsia="zh-CN"/>
        </w:rPr>
      </w:pPr>
      <w:r w:rsidRPr="00C9655D">
        <w:rPr>
          <w:rFonts w:eastAsia="Calibri"/>
          <w:b/>
          <w:i/>
          <w:lang w:eastAsia="zh-CN"/>
        </w:rPr>
        <w:t>Alapvető szakágazat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143"/>
        <w:gridCol w:w="5567"/>
      </w:tblGrid>
      <w:tr w:rsidR="00317631" w:rsidRPr="00C9655D" w:rsidTr="00B9624F"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631" w:rsidRPr="00C9655D" w:rsidRDefault="00317631" w:rsidP="00B9624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napToGrid w:val="0"/>
              <w:spacing w:after="200" w:line="276" w:lineRule="auto"/>
              <w:rPr>
                <w:rFonts w:eastAsia="Calibri"/>
              </w:rPr>
            </w:pPr>
            <w:r w:rsidRPr="00C9655D">
              <w:rPr>
                <w:rFonts w:eastAsia="Calibri"/>
              </w:rPr>
              <w:t>889900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631" w:rsidRPr="00C9655D" w:rsidRDefault="00317631" w:rsidP="00B9624F">
            <w:pPr>
              <w:snapToGrid w:val="0"/>
              <w:spacing w:after="200" w:line="276" w:lineRule="auto"/>
              <w:rPr>
                <w:rFonts w:eastAsia="Calibri"/>
              </w:rPr>
            </w:pPr>
            <w:proofErr w:type="spellStart"/>
            <w:r w:rsidRPr="00C9655D">
              <w:rPr>
                <w:rFonts w:eastAsia="Calibri"/>
              </w:rPr>
              <w:t>M.n.s</w:t>
            </w:r>
            <w:proofErr w:type="spellEnd"/>
            <w:r w:rsidRPr="00C9655D">
              <w:rPr>
                <w:rFonts w:eastAsia="Calibri"/>
              </w:rPr>
              <w:t>. egyéb szociális ellátás bentlakás nélkül</w:t>
            </w:r>
          </w:p>
        </w:tc>
      </w:tr>
    </w:tbl>
    <w:p w:rsidR="00317631" w:rsidRPr="00C9655D" w:rsidRDefault="00317631" w:rsidP="00317631">
      <w:pPr>
        <w:numPr>
          <w:ilvl w:val="0"/>
          <w:numId w:val="21"/>
        </w:numPr>
        <w:shd w:val="clear" w:color="auto" w:fill="FFFFFF"/>
        <w:suppressAutoHyphens/>
        <w:spacing w:line="360" w:lineRule="auto"/>
        <w:jc w:val="both"/>
        <w:rPr>
          <w:rFonts w:eastAsia="Calibri"/>
          <w:b/>
          <w:lang w:eastAsia="zh-CN"/>
        </w:rPr>
      </w:pPr>
      <w:r w:rsidRPr="00C9655D">
        <w:rPr>
          <w:rFonts w:eastAsia="Calibri"/>
          <w:i/>
          <w:lang w:eastAsia="zh-CN"/>
        </w:rPr>
        <w:t xml:space="preserve">alaptevékenységek kormányzati funkciók szerinti besorolása: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142"/>
        <w:gridCol w:w="5679"/>
      </w:tblGrid>
      <w:tr w:rsidR="00317631" w:rsidRPr="00C9655D" w:rsidTr="00B9624F"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631" w:rsidRPr="00C9655D" w:rsidRDefault="00317631" w:rsidP="00B9624F">
            <w:pPr>
              <w:tabs>
                <w:tab w:val="left" w:leader="dot" w:pos="9072"/>
                <w:tab w:val="left" w:leader="dot" w:pos="16443"/>
              </w:tabs>
              <w:snapToGrid w:val="0"/>
              <w:spacing w:after="200" w:line="276" w:lineRule="auto"/>
              <w:jc w:val="center"/>
              <w:rPr>
                <w:rFonts w:eastAsia="Calibri"/>
              </w:rPr>
            </w:pPr>
            <w:r w:rsidRPr="00C9655D">
              <w:rPr>
                <w:rFonts w:eastAsia="Calibri"/>
                <w:b/>
              </w:rPr>
              <w:t>kormányzati funkciószám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631" w:rsidRPr="00C9655D" w:rsidRDefault="00317631" w:rsidP="00B9624F">
            <w:pPr>
              <w:tabs>
                <w:tab w:val="left" w:leader="dot" w:pos="9072"/>
                <w:tab w:val="left" w:leader="dot" w:pos="16443"/>
              </w:tabs>
              <w:snapToGrid w:val="0"/>
              <w:spacing w:after="200" w:line="276" w:lineRule="auto"/>
              <w:jc w:val="center"/>
              <w:rPr>
                <w:rFonts w:eastAsia="Calibri"/>
              </w:rPr>
            </w:pPr>
            <w:r w:rsidRPr="00C9655D">
              <w:rPr>
                <w:rFonts w:eastAsia="Calibri"/>
                <w:b/>
              </w:rPr>
              <w:t>kormányzati funkció megnevezése</w:t>
            </w:r>
          </w:p>
        </w:tc>
      </w:tr>
      <w:tr w:rsidR="00317631" w:rsidRPr="00C9655D" w:rsidTr="00B9624F">
        <w:trPr>
          <w:trHeight w:val="227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631" w:rsidRPr="00C9655D" w:rsidRDefault="00317631" w:rsidP="00B9624F">
            <w:pPr>
              <w:tabs>
                <w:tab w:val="left" w:leader="dot" w:pos="9072"/>
                <w:tab w:val="left" w:leader="dot" w:pos="16443"/>
              </w:tabs>
              <w:snapToGrid w:val="0"/>
              <w:spacing w:after="200" w:line="276" w:lineRule="auto"/>
              <w:rPr>
                <w:rFonts w:eastAsia="Calibri"/>
              </w:rPr>
            </w:pPr>
            <w:r w:rsidRPr="00C9655D">
              <w:rPr>
                <w:rFonts w:eastAsia="Calibri"/>
              </w:rPr>
              <w:t>041233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631" w:rsidRPr="00C9655D" w:rsidRDefault="00317631" w:rsidP="00B9624F">
            <w:pPr>
              <w:tabs>
                <w:tab w:val="left" w:leader="dot" w:pos="9072"/>
                <w:tab w:val="left" w:leader="dot" w:pos="16443"/>
              </w:tabs>
              <w:snapToGrid w:val="0"/>
              <w:spacing w:after="200" w:line="276" w:lineRule="auto"/>
              <w:rPr>
                <w:rFonts w:eastAsia="Calibri"/>
              </w:rPr>
            </w:pPr>
            <w:r w:rsidRPr="00C9655D">
              <w:rPr>
                <w:rFonts w:eastAsia="Calibri"/>
              </w:rPr>
              <w:t>Hosszabb időtartamú közfoglalkoztatás</w:t>
            </w:r>
          </w:p>
        </w:tc>
      </w:tr>
      <w:tr w:rsidR="00317631" w:rsidRPr="00C9655D" w:rsidTr="00B9624F">
        <w:trPr>
          <w:trHeight w:val="227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631" w:rsidRPr="00C9655D" w:rsidRDefault="00317631" w:rsidP="00B9624F">
            <w:pPr>
              <w:tabs>
                <w:tab w:val="left" w:leader="dot" w:pos="9072"/>
                <w:tab w:val="left" w:leader="dot" w:pos="16443"/>
              </w:tabs>
              <w:snapToGrid w:val="0"/>
              <w:spacing w:after="200" w:line="276" w:lineRule="auto"/>
              <w:rPr>
                <w:rFonts w:eastAsia="Calibri"/>
              </w:rPr>
            </w:pPr>
            <w:r w:rsidRPr="00C9655D">
              <w:rPr>
                <w:rFonts w:eastAsia="Calibri"/>
              </w:rPr>
              <w:t>041237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631" w:rsidRPr="00C9655D" w:rsidRDefault="00317631" w:rsidP="00B9624F">
            <w:pPr>
              <w:tabs>
                <w:tab w:val="left" w:leader="dot" w:pos="9072"/>
                <w:tab w:val="left" w:leader="dot" w:pos="16443"/>
              </w:tabs>
              <w:snapToGrid w:val="0"/>
              <w:spacing w:after="200" w:line="276" w:lineRule="auto"/>
              <w:rPr>
                <w:rFonts w:eastAsia="Calibri"/>
              </w:rPr>
            </w:pPr>
            <w:r w:rsidRPr="00C9655D">
              <w:rPr>
                <w:rFonts w:eastAsia="Calibri"/>
              </w:rPr>
              <w:t>Közfoglalkoztatási mintaprogram</w:t>
            </w:r>
          </w:p>
        </w:tc>
      </w:tr>
      <w:tr w:rsidR="00317631" w:rsidRPr="00C9655D" w:rsidTr="00B9624F">
        <w:trPr>
          <w:trHeight w:val="227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631" w:rsidRPr="00C9655D" w:rsidRDefault="00317631" w:rsidP="00B9624F">
            <w:pPr>
              <w:tabs>
                <w:tab w:val="left" w:leader="dot" w:pos="9072"/>
                <w:tab w:val="left" w:leader="dot" w:pos="16443"/>
              </w:tabs>
              <w:snapToGrid w:val="0"/>
              <w:spacing w:after="200" w:line="276" w:lineRule="auto"/>
              <w:rPr>
                <w:rFonts w:eastAsia="Calibri"/>
              </w:rPr>
            </w:pPr>
            <w:r w:rsidRPr="00C9655D">
              <w:rPr>
                <w:rFonts w:eastAsia="Calibri"/>
              </w:rPr>
              <w:t>104012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631" w:rsidRPr="00C9655D" w:rsidRDefault="00317631" w:rsidP="00B9624F">
            <w:pPr>
              <w:tabs>
                <w:tab w:val="left" w:leader="dot" w:pos="9072"/>
                <w:tab w:val="left" w:leader="dot" w:pos="16443"/>
              </w:tabs>
              <w:snapToGrid w:val="0"/>
              <w:spacing w:after="200" w:line="276" w:lineRule="auto"/>
              <w:rPr>
                <w:rFonts w:eastAsia="Calibri"/>
              </w:rPr>
            </w:pPr>
            <w:r w:rsidRPr="00C9655D">
              <w:rPr>
                <w:rFonts w:eastAsia="Calibri"/>
              </w:rPr>
              <w:t xml:space="preserve">Gyermekek átmeneti ellátása </w:t>
            </w:r>
          </w:p>
        </w:tc>
      </w:tr>
      <w:tr w:rsidR="00317631" w:rsidRPr="00C9655D" w:rsidTr="00B9624F">
        <w:trPr>
          <w:trHeight w:val="227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631" w:rsidRPr="00C9655D" w:rsidRDefault="00317631" w:rsidP="00B9624F">
            <w:pPr>
              <w:tabs>
                <w:tab w:val="left" w:leader="dot" w:pos="9072"/>
                <w:tab w:val="left" w:leader="dot" w:pos="16443"/>
              </w:tabs>
              <w:snapToGrid w:val="0"/>
              <w:spacing w:after="200" w:line="276" w:lineRule="auto"/>
              <w:rPr>
                <w:rFonts w:eastAsia="Calibri"/>
              </w:rPr>
            </w:pPr>
            <w:r w:rsidRPr="00C9655D">
              <w:rPr>
                <w:rFonts w:eastAsia="Calibri"/>
              </w:rPr>
              <w:t>104030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631" w:rsidRPr="00C9655D" w:rsidRDefault="00317631" w:rsidP="00B9624F">
            <w:pPr>
              <w:tabs>
                <w:tab w:val="left" w:leader="dot" w:pos="9072"/>
                <w:tab w:val="left" w:leader="dot" w:pos="16443"/>
              </w:tabs>
              <w:snapToGrid w:val="0"/>
              <w:spacing w:after="200" w:line="276" w:lineRule="auto"/>
              <w:rPr>
                <w:rFonts w:eastAsia="Calibri"/>
              </w:rPr>
            </w:pPr>
            <w:r w:rsidRPr="00C9655D">
              <w:rPr>
                <w:rFonts w:eastAsia="Calibri"/>
              </w:rPr>
              <w:t xml:space="preserve">Gyermekek napközbeni ellátása családi bölcsőde, munkahelyi bölcsőde, napközbeni gyermekfelügyelet vagy alternatív napközbeni ellátás útján </w:t>
            </w:r>
          </w:p>
        </w:tc>
      </w:tr>
      <w:tr w:rsidR="00317631" w:rsidRPr="00C9655D" w:rsidTr="00B9624F">
        <w:trPr>
          <w:trHeight w:val="227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631" w:rsidRPr="00C9655D" w:rsidRDefault="00317631" w:rsidP="00B9624F">
            <w:pPr>
              <w:tabs>
                <w:tab w:val="left" w:leader="dot" w:pos="9072"/>
                <w:tab w:val="left" w:leader="dot" w:pos="16443"/>
              </w:tabs>
              <w:snapToGrid w:val="0"/>
              <w:spacing w:after="200" w:line="276" w:lineRule="auto"/>
              <w:rPr>
                <w:rFonts w:eastAsia="Calibri"/>
              </w:rPr>
            </w:pPr>
            <w:r w:rsidRPr="00C9655D">
              <w:rPr>
                <w:rFonts w:eastAsia="Calibri"/>
              </w:rPr>
              <w:t>104031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631" w:rsidRPr="00C9655D" w:rsidRDefault="00317631" w:rsidP="00B9624F">
            <w:pPr>
              <w:tabs>
                <w:tab w:val="left" w:leader="dot" w:pos="9072"/>
                <w:tab w:val="left" w:leader="dot" w:pos="16443"/>
              </w:tabs>
              <w:snapToGrid w:val="0"/>
              <w:spacing w:after="200" w:line="276" w:lineRule="auto"/>
              <w:rPr>
                <w:rFonts w:eastAsia="Calibri"/>
              </w:rPr>
            </w:pPr>
            <w:r w:rsidRPr="00C9655D">
              <w:rPr>
                <w:rFonts w:eastAsia="Calibri"/>
              </w:rPr>
              <w:t>Gyermekek bölcsődében és mini bölcsődében történő ellátása</w:t>
            </w:r>
          </w:p>
        </w:tc>
      </w:tr>
      <w:tr w:rsidR="00317631" w:rsidRPr="00C9655D" w:rsidTr="00B9624F">
        <w:trPr>
          <w:trHeight w:val="28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631" w:rsidRPr="00C9655D" w:rsidRDefault="00317631" w:rsidP="00B9624F">
            <w:pPr>
              <w:tabs>
                <w:tab w:val="left" w:leader="dot" w:pos="9072"/>
                <w:tab w:val="left" w:leader="dot" w:pos="16443"/>
              </w:tabs>
              <w:snapToGrid w:val="0"/>
              <w:spacing w:after="200" w:line="276" w:lineRule="auto"/>
              <w:rPr>
                <w:rFonts w:eastAsia="Calibri"/>
              </w:rPr>
            </w:pPr>
            <w:r w:rsidRPr="00C9655D">
              <w:rPr>
                <w:rFonts w:eastAsia="Calibri"/>
              </w:rPr>
              <w:t>104035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631" w:rsidRPr="00C9655D" w:rsidRDefault="00317631" w:rsidP="00B9624F">
            <w:pPr>
              <w:tabs>
                <w:tab w:val="left" w:leader="dot" w:pos="9072"/>
                <w:tab w:val="left" w:leader="dot" w:pos="16443"/>
              </w:tabs>
              <w:snapToGrid w:val="0"/>
              <w:spacing w:after="200" w:line="276" w:lineRule="auto"/>
              <w:rPr>
                <w:rFonts w:eastAsia="Calibri"/>
              </w:rPr>
            </w:pPr>
            <w:r w:rsidRPr="00C9655D">
              <w:rPr>
                <w:rFonts w:eastAsia="Calibri"/>
              </w:rPr>
              <w:t>Gyermekétkeztetés bölcsődében, fogyatékosok nappali intézményében</w:t>
            </w:r>
          </w:p>
        </w:tc>
      </w:tr>
      <w:tr w:rsidR="00317631" w:rsidRPr="00C9655D" w:rsidTr="00B9624F">
        <w:trPr>
          <w:trHeight w:val="227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631" w:rsidRPr="00C9655D" w:rsidRDefault="00317631" w:rsidP="00B9624F">
            <w:pPr>
              <w:tabs>
                <w:tab w:val="left" w:leader="dot" w:pos="9072"/>
                <w:tab w:val="left" w:leader="dot" w:pos="16443"/>
              </w:tabs>
              <w:snapToGrid w:val="0"/>
              <w:spacing w:after="200" w:line="276" w:lineRule="auto"/>
              <w:rPr>
                <w:rFonts w:eastAsia="Calibri"/>
              </w:rPr>
            </w:pPr>
            <w:r w:rsidRPr="00C9655D">
              <w:rPr>
                <w:rFonts w:eastAsia="Calibri"/>
              </w:rPr>
              <w:t>104042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631" w:rsidRPr="00C9655D" w:rsidRDefault="00317631" w:rsidP="00B9624F">
            <w:pPr>
              <w:tabs>
                <w:tab w:val="left" w:leader="dot" w:pos="9072"/>
                <w:tab w:val="left" w:leader="dot" w:pos="16443"/>
              </w:tabs>
              <w:snapToGrid w:val="0"/>
              <w:spacing w:after="200" w:line="276" w:lineRule="auto"/>
              <w:rPr>
                <w:rFonts w:eastAsia="Calibri"/>
              </w:rPr>
            </w:pPr>
            <w:r w:rsidRPr="00C9655D">
              <w:rPr>
                <w:rFonts w:eastAsia="Calibri"/>
              </w:rPr>
              <w:t>Család-és gyermekjóléti szolgáltatások</w:t>
            </w:r>
          </w:p>
        </w:tc>
      </w:tr>
      <w:tr w:rsidR="00317631" w:rsidRPr="00C9655D" w:rsidTr="00B9624F">
        <w:trPr>
          <w:trHeight w:val="227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631" w:rsidRPr="00C9655D" w:rsidRDefault="00317631" w:rsidP="00B9624F">
            <w:pPr>
              <w:tabs>
                <w:tab w:val="left" w:leader="dot" w:pos="9072"/>
                <w:tab w:val="left" w:leader="dot" w:pos="16443"/>
              </w:tabs>
              <w:snapToGrid w:val="0"/>
              <w:spacing w:after="200" w:line="276" w:lineRule="auto"/>
              <w:rPr>
                <w:rFonts w:eastAsia="Calibri"/>
              </w:rPr>
            </w:pPr>
            <w:r w:rsidRPr="00C9655D">
              <w:rPr>
                <w:rFonts w:eastAsia="Calibri"/>
              </w:rPr>
              <w:t>104043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631" w:rsidRPr="00C9655D" w:rsidRDefault="00317631" w:rsidP="00B9624F">
            <w:pPr>
              <w:tabs>
                <w:tab w:val="left" w:leader="dot" w:pos="9072"/>
                <w:tab w:val="left" w:leader="dot" w:pos="16443"/>
              </w:tabs>
              <w:snapToGrid w:val="0"/>
              <w:spacing w:after="200" w:line="276" w:lineRule="auto"/>
              <w:rPr>
                <w:rFonts w:eastAsia="Calibri"/>
              </w:rPr>
            </w:pPr>
            <w:r w:rsidRPr="00C9655D">
              <w:rPr>
                <w:rFonts w:eastAsia="Calibri"/>
              </w:rPr>
              <w:t>Család-és Gyermekjóléti Központ</w:t>
            </w:r>
          </w:p>
        </w:tc>
      </w:tr>
    </w:tbl>
    <w:p w:rsidR="00317631" w:rsidRPr="00C9655D" w:rsidRDefault="00317631" w:rsidP="00317631">
      <w:pPr>
        <w:contextualSpacing/>
        <w:jc w:val="both"/>
        <w:rPr>
          <w:rFonts w:eastAsia="Calibri"/>
          <w:lang w:eastAsia="x-none"/>
        </w:rPr>
      </w:pPr>
      <w:r w:rsidRPr="00C9655D">
        <w:rPr>
          <w:rFonts w:eastAsia="Calibri"/>
          <w:lang w:eastAsia="x-none"/>
        </w:rPr>
        <w:lastRenderedPageBreak/>
        <w:t xml:space="preserve">2./ A Szociális és Gyermekjóléti Intézményfenntartó Társulással (székhelye: 4600 Kisvárda, Szent László u. 7-11., képviseli: </w:t>
      </w:r>
      <w:proofErr w:type="gramStart"/>
      <w:r w:rsidRPr="00C9655D">
        <w:rPr>
          <w:rFonts w:eastAsia="Calibri"/>
          <w:lang w:eastAsia="x-none"/>
        </w:rPr>
        <w:t>Leleszi</w:t>
      </w:r>
      <w:proofErr w:type="gramEnd"/>
      <w:r w:rsidRPr="00C9655D">
        <w:rPr>
          <w:rFonts w:eastAsia="Calibri"/>
          <w:lang w:eastAsia="x-none"/>
        </w:rPr>
        <w:t xml:space="preserve"> Tibor elnök) kötött társulási megállapodás X. pontját 2023. szeptember 1. napjától az alábbi 6. ponttal egészíti ki:</w:t>
      </w:r>
    </w:p>
    <w:p w:rsidR="00317631" w:rsidRPr="00C9655D" w:rsidRDefault="00317631" w:rsidP="00317631">
      <w:pPr>
        <w:jc w:val="both"/>
        <w:rPr>
          <w:rFonts w:eastAsia="Calibri"/>
        </w:rPr>
      </w:pPr>
    </w:p>
    <w:p w:rsidR="00317631" w:rsidRPr="00C9655D" w:rsidRDefault="00317631" w:rsidP="00317631">
      <w:pPr>
        <w:jc w:val="both"/>
        <w:rPr>
          <w:rFonts w:eastAsia="Calibri"/>
          <w:bCs/>
          <w:i/>
        </w:rPr>
      </w:pPr>
      <w:r w:rsidRPr="00C9655D">
        <w:rPr>
          <w:rFonts w:eastAsia="Calibri"/>
          <w:i/>
        </w:rPr>
        <w:t xml:space="preserve">„6. </w:t>
      </w:r>
      <w:proofErr w:type="gramStart"/>
      <w:r w:rsidRPr="00C9655D">
        <w:rPr>
          <w:rFonts w:eastAsia="Calibri"/>
          <w:i/>
        </w:rPr>
        <w:t xml:space="preserve">Kisvárda Város Önkormányzata a kizárólagos tulajdonában lévő (székhelye: 4600 Kisvárda, Szent László u. 7-11.,) ingyenes használatba adja </w:t>
      </w:r>
      <w:r w:rsidRPr="00C9655D">
        <w:rPr>
          <w:rFonts w:eastAsia="Calibri"/>
          <w:bCs/>
          <w:i/>
        </w:rPr>
        <w:t xml:space="preserve">a kisvárdai 3380/2 </w:t>
      </w:r>
      <w:proofErr w:type="spellStart"/>
      <w:r w:rsidRPr="00C9655D">
        <w:rPr>
          <w:rFonts w:eastAsia="Calibri"/>
          <w:bCs/>
          <w:i/>
        </w:rPr>
        <w:t>hrsz-ú</w:t>
      </w:r>
      <w:proofErr w:type="spellEnd"/>
      <w:r w:rsidRPr="00C9655D">
        <w:rPr>
          <w:rFonts w:eastAsia="Calibri"/>
          <w:bCs/>
          <w:i/>
        </w:rPr>
        <w:t>, a valóságban 4600 Kisvárda, Tordai utca 17. szám alatt található ingatlanban lévő, a Lovacska Családi Bölcsőde melletti 70 m</w:t>
      </w:r>
      <w:r w:rsidRPr="00C9655D">
        <w:rPr>
          <w:rFonts w:eastAsia="Calibri"/>
          <w:bCs/>
          <w:i/>
          <w:vertAlign w:val="superscript"/>
        </w:rPr>
        <w:t xml:space="preserve">2 </w:t>
      </w:r>
      <w:r w:rsidRPr="00C9655D">
        <w:rPr>
          <w:rFonts w:eastAsia="Calibri"/>
          <w:bCs/>
          <w:i/>
        </w:rPr>
        <w:t>alapterületű csoportszobát, öltözőt, mosdót, azzal a feltétellel, hogy a használati jog a Társulást a Katica családi bölcsődei feladatellátás idejére illeti meg.”</w:t>
      </w:r>
      <w:proofErr w:type="gramEnd"/>
      <w:r w:rsidRPr="00C9655D">
        <w:rPr>
          <w:rFonts w:eastAsia="Calibri"/>
          <w:bCs/>
          <w:i/>
        </w:rPr>
        <w:t xml:space="preserve">    </w:t>
      </w:r>
    </w:p>
    <w:p w:rsidR="00317631" w:rsidRPr="00C9655D" w:rsidRDefault="00317631" w:rsidP="00317631">
      <w:pPr>
        <w:spacing w:after="200"/>
        <w:jc w:val="both"/>
        <w:rPr>
          <w:rFonts w:eastAsia="Calibri"/>
          <w:bCs/>
        </w:rPr>
      </w:pPr>
    </w:p>
    <w:p w:rsidR="00317631" w:rsidRPr="00C9655D" w:rsidRDefault="00317631" w:rsidP="00317631">
      <w:pPr>
        <w:ind w:firstLine="1"/>
        <w:jc w:val="both"/>
        <w:rPr>
          <w:rFonts w:eastAsia="Calibri"/>
        </w:rPr>
      </w:pPr>
      <w:r w:rsidRPr="00C9655D">
        <w:rPr>
          <w:rFonts w:eastAsia="Calibri"/>
        </w:rPr>
        <w:t>3./ Felhatalmazza a Polgármestert a módosított és egységes szerkezetbe foglalt társulási megállapodás aláírására.</w:t>
      </w:r>
    </w:p>
    <w:p w:rsidR="00317631" w:rsidRDefault="00317631" w:rsidP="00317631">
      <w:pPr>
        <w:spacing w:line="276" w:lineRule="auto"/>
        <w:jc w:val="both"/>
      </w:pPr>
    </w:p>
    <w:p w:rsidR="00317631" w:rsidRPr="00DD4C4D" w:rsidRDefault="00317631" w:rsidP="00317631">
      <w:pPr>
        <w:spacing w:line="276" w:lineRule="auto"/>
        <w:jc w:val="both"/>
        <w:rPr>
          <w:bCs/>
          <w:sz w:val="26"/>
          <w:szCs w:val="26"/>
        </w:rPr>
      </w:pPr>
      <w:r w:rsidRPr="00DD4C4D">
        <w:rPr>
          <w:b/>
          <w:bCs/>
          <w:sz w:val="26"/>
          <w:szCs w:val="26"/>
          <w:u w:val="single"/>
        </w:rPr>
        <w:t>Határidő</w:t>
      </w:r>
      <w:r w:rsidRPr="00DD4C4D">
        <w:rPr>
          <w:bCs/>
          <w:sz w:val="26"/>
          <w:szCs w:val="26"/>
          <w:u w:val="single"/>
        </w:rPr>
        <w:t>:</w:t>
      </w:r>
      <w:r w:rsidRPr="00DD4C4D">
        <w:rPr>
          <w:bCs/>
          <w:sz w:val="26"/>
          <w:szCs w:val="26"/>
        </w:rPr>
        <w:t xml:space="preserve"> azonnal </w:t>
      </w:r>
      <w:r w:rsidRPr="00DD4C4D">
        <w:rPr>
          <w:bCs/>
          <w:sz w:val="26"/>
          <w:szCs w:val="26"/>
        </w:rPr>
        <w:tab/>
      </w:r>
      <w:r w:rsidRPr="00DD4C4D">
        <w:rPr>
          <w:bCs/>
          <w:sz w:val="26"/>
          <w:szCs w:val="26"/>
        </w:rPr>
        <w:tab/>
      </w:r>
      <w:r w:rsidRPr="00DD4C4D">
        <w:rPr>
          <w:bCs/>
          <w:sz w:val="26"/>
          <w:szCs w:val="26"/>
        </w:rPr>
        <w:tab/>
      </w:r>
      <w:r w:rsidRPr="00DD4C4D">
        <w:rPr>
          <w:bCs/>
          <w:sz w:val="26"/>
          <w:szCs w:val="26"/>
        </w:rPr>
        <w:tab/>
      </w:r>
      <w:r w:rsidRPr="00DD4C4D">
        <w:rPr>
          <w:bCs/>
          <w:sz w:val="26"/>
          <w:szCs w:val="26"/>
        </w:rPr>
        <w:tab/>
      </w:r>
      <w:r w:rsidRPr="00DD4C4D">
        <w:rPr>
          <w:b/>
          <w:bCs/>
          <w:sz w:val="26"/>
          <w:szCs w:val="26"/>
          <w:u w:val="single"/>
        </w:rPr>
        <w:t>Felelős</w:t>
      </w:r>
      <w:r w:rsidRPr="00DD4C4D">
        <w:rPr>
          <w:bCs/>
          <w:sz w:val="26"/>
          <w:szCs w:val="26"/>
        </w:rPr>
        <w:t xml:space="preserve">: Harsányi László polgármester </w:t>
      </w:r>
    </w:p>
    <w:p w:rsidR="00317631" w:rsidRDefault="00317631" w:rsidP="00317631">
      <w:pPr>
        <w:spacing w:line="276" w:lineRule="auto"/>
        <w:jc w:val="both"/>
      </w:pPr>
    </w:p>
    <w:p w:rsidR="00FE678C" w:rsidRPr="00F97BAB" w:rsidRDefault="00FE678C" w:rsidP="00FE678C">
      <w:pPr>
        <w:jc w:val="both"/>
      </w:pPr>
    </w:p>
    <w:p w:rsidR="00556BCF" w:rsidRDefault="00556BCF" w:rsidP="00E27DF0">
      <w:pPr>
        <w:tabs>
          <w:tab w:val="left" w:pos="0"/>
        </w:tabs>
        <w:contextualSpacing/>
        <w:jc w:val="both"/>
        <w:rPr>
          <w:bCs/>
        </w:rPr>
      </w:pPr>
    </w:p>
    <w:p w:rsidR="00556BCF" w:rsidRDefault="00556BCF" w:rsidP="00E27DF0">
      <w:pPr>
        <w:tabs>
          <w:tab w:val="left" w:pos="0"/>
        </w:tabs>
        <w:contextualSpacing/>
        <w:jc w:val="both"/>
        <w:rPr>
          <w:bCs/>
        </w:rPr>
      </w:pPr>
    </w:p>
    <w:p w:rsidR="00FC32C2" w:rsidRPr="0083181D" w:rsidRDefault="00FC32C2" w:rsidP="00E5565E">
      <w:pPr>
        <w:ind w:firstLine="708"/>
        <w:jc w:val="both"/>
        <w:rPr>
          <w:b/>
        </w:rPr>
      </w:pPr>
      <w:r w:rsidRPr="0083181D">
        <w:t>Harsányi László s.k.</w:t>
      </w:r>
      <w:r w:rsidRPr="0083181D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0F7329" w:rsidRPr="0083181D">
        <w:t xml:space="preserve">Dr. Nagy Dóra </w:t>
      </w:r>
      <w:r w:rsidRPr="0083181D">
        <w:t>s.k.</w:t>
      </w:r>
    </w:p>
    <w:p w:rsidR="00FC32C2" w:rsidRPr="0083181D" w:rsidRDefault="00FC32C2" w:rsidP="00FC32C2">
      <w:pPr>
        <w:jc w:val="both"/>
      </w:pPr>
      <w:r w:rsidRPr="0083181D">
        <w:t xml:space="preserve">             </w:t>
      </w:r>
      <w:r w:rsidR="009460A6">
        <w:t xml:space="preserve">    </w:t>
      </w:r>
      <w:proofErr w:type="gramStart"/>
      <w:r w:rsidRPr="0083181D">
        <w:t>polgármester</w:t>
      </w:r>
      <w:proofErr w:type="gramEnd"/>
      <w:r w:rsidRPr="0083181D">
        <w:t xml:space="preserve">                                                                           </w:t>
      </w:r>
      <w:r w:rsidR="000F7329" w:rsidRPr="0083181D">
        <w:t xml:space="preserve">   </w:t>
      </w:r>
      <w:r w:rsidR="009460A6">
        <w:tab/>
        <w:t xml:space="preserve">   </w:t>
      </w:r>
      <w:r w:rsidR="000F7329" w:rsidRPr="0083181D">
        <w:t xml:space="preserve"> </w:t>
      </w:r>
      <w:r w:rsidRPr="0083181D">
        <w:t xml:space="preserve">    jegyző</w:t>
      </w:r>
    </w:p>
    <w:p w:rsidR="00FC32C2" w:rsidRPr="0083181D" w:rsidRDefault="00FC32C2" w:rsidP="00FC32C2">
      <w:pPr>
        <w:pBdr>
          <w:bottom w:val="single" w:sz="6" w:space="1" w:color="auto"/>
        </w:pBdr>
        <w:jc w:val="both"/>
      </w:pPr>
    </w:p>
    <w:p w:rsidR="00FC32C2" w:rsidRDefault="00FC32C2" w:rsidP="00FC32C2">
      <w:pPr>
        <w:jc w:val="both"/>
      </w:pPr>
      <w:r w:rsidRPr="0083181D">
        <w:t>D o m b r á d, 202</w:t>
      </w:r>
      <w:r w:rsidR="00490E94">
        <w:t>3</w:t>
      </w:r>
      <w:r w:rsidR="000628ED">
        <w:t xml:space="preserve">. </w:t>
      </w:r>
      <w:r w:rsidR="007A59AA">
        <w:t>június 26.</w:t>
      </w:r>
    </w:p>
    <w:p w:rsidR="00925F33" w:rsidRDefault="00925F33" w:rsidP="00FC32C2">
      <w:pPr>
        <w:jc w:val="both"/>
      </w:pPr>
    </w:p>
    <w:p w:rsidR="00526DAA" w:rsidRDefault="00526DAA" w:rsidP="00FC32C2">
      <w:pPr>
        <w:jc w:val="both"/>
      </w:pPr>
    </w:p>
    <w:p w:rsidR="00526DAA" w:rsidRDefault="00526DAA" w:rsidP="00FC32C2">
      <w:pPr>
        <w:jc w:val="both"/>
      </w:pPr>
    </w:p>
    <w:p w:rsidR="00FC32C2" w:rsidRDefault="00FC32C2" w:rsidP="00FC32C2">
      <w:pPr>
        <w:ind w:left="2124" w:firstLine="708"/>
        <w:jc w:val="both"/>
      </w:pPr>
      <w:r w:rsidRPr="0083181D">
        <w:t>A kivonat hiteléül:</w:t>
      </w:r>
    </w:p>
    <w:p w:rsidR="00BF2DC5" w:rsidRDefault="00BF2DC5" w:rsidP="00FC32C2">
      <w:pPr>
        <w:ind w:left="2124" w:firstLine="708"/>
        <w:jc w:val="both"/>
      </w:pPr>
    </w:p>
    <w:p w:rsidR="00BF2DC5" w:rsidRDefault="00BF2DC5" w:rsidP="00FC32C2">
      <w:pPr>
        <w:ind w:left="2124" w:firstLine="708"/>
        <w:jc w:val="both"/>
      </w:pPr>
    </w:p>
    <w:p w:rsidR="00757124" w:rsidRDefault="00757124" w:rsidP="00FC32C2">
      <w:pPr>
        <w:ind w:left="2124" w:firstLine="708"/>
        <w:jc w:val="both"/>
      </w:pPr>
    </w:p>
    <w:p w:rsidR="00FC32C2" w:rsidRPr="0083181D" w:rsidRDefault="00FC32C2" w:rsidP="00FC32C2">
      <w:pPr>
        <w:jc w:val="both"/>
      </w:pPr>
      <w:r w:rsidRPr="0083181D">
        <w:t xml:space="preserve">       </w:t>
      </w:r>
      <w:r w:rsidRPr="0083181D">
        <w:tab/>
      </w:r>
      <w:r w:rsidRPr="0083181D">
        <w:tab/>
        <w:t xml:space="preserve">                                                            </w:t>
      </w:r>
      <w:r w:rsidRPr="0083181D">
        <w:tab/>
        <w:t xml:space="preserve">     </w:t>
      </w:r>
      <w:r w:rsidRPr="0083181D">
        <w:tab/>
      </w:r>
      <w:proofErr w:type="spellStart"/>
      <w:r w:rsidR="00E9465A" w:rsidRPr="0083181D">
        <w:t>Ignéczi</w:t>
      </w:r>
      <w:proofErr w:type="spellEnd"/>
      <w:r w:rsidRPr="0083181D">
        <w:t xml:space="preserve"> Zsuzsanna Judit</w:t>
      </w:r>
    </w:p>
    <w:p w:rsidR="004B6CAA" w:rsidRDefault="00FC32C2" w:rsidP="00AC0346">
      <w:pPr>
        <w:ind w:firstLine="360"/>
        <w:jc w:val="both"/>
      </w:pPr>
      <w:r w:rsidRPr="0083181D">
        <w:t xml:space="preserve">                               </w:t>
      </w:r>
      <w:r w:rsidRPr="0083181D">
        <w:tab/>
      </w:r>
      <w:r w:rsidRPr="0083181D">
        <w:tab/>
      </w:r>
      <w:r w:rsidRPr="0083181D">
        <w:tab/>
        <w:t xml:space="preserve">        </w:t>
      </w:r>
      <w:r w:rsidRPr="0083181D">
        <w:tab/>
      </w:r>
      <w:r w:rsidRPr="0083181D">
        <w:tab/>
      </w:r>
      <w:r w:rsidRPr="0083181D">
        <w:tab/>
        <w:t xml:space="preserve">       </w:t>
      </w:r>
      <w:proofErr w:type="gramStart"/>
      <w:r w:rsidRPr="0083181D">
        <w:t>hatósági</w:t>
      </w:r>
      <w:proofErr w:type="gramEnd"/>
      <w:r w:rsidRPr="0083181D">
        <w:t xml:space="preserve"> ügyintéző</w:t>
      </w: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Pr="00F032BC" w:rsidRDefault="00FF2600" w:rsidP="00FF2600">
      <w:pPr>
        <w:ind w:firstLine="360"/>
        <w:jc w:val="both"/>
      </w:pPr>
    </w:p>
    <w:p w:rsidR="00FF2600" w:rsidRPr="00F032BC" w:rsidRDefault="00FF2600" w:rsidP="00FF2600">
      <w:pPr>
        <w:ind w:firstLine="360"/>
        <w:jc w:val="both"/>
      </w:pPr>
    </w:p>
    <w:p w:rsidR="00FF2600" w:rsidRPr="00F032BC" w:rsidRDefault="00FF2600" w:rsidP="00FF2600"/>
    <w:p w:rsidR="00FF2600" w:rsidRPr="00F032BC" w:rsidRDefault="00FF2600" w:rsidP="00FF2600"/>
    <w:p w:rsidR="00FF2600" w:rsidRPr="00F032BC" w:rsidRDefault="00FF2600" w:rsidP="00FF2600"/>
    <w:p w:rsidR="00FF2600" w:rsidRPr="00F032BC" w:rsidRDefault="00FF2600" w:rsidP="00FF2600"/>
    <w:p w:rsidR="00FF2600" w:rsidRPr="00F032BC" w:rsidRDefault="00FF2600" w:rsidP="00FF2600">
      <w:bookmarkStart w:id="0" w:name="_GoBack"/>
      <w:bookmarkEnd w:id="0"/>
    </w:p>
    <w:sectPr w:rsidR="00FF2600" w:rsidRPr="00F032BC" w:rsidSect="008B7DAB">
      <w:footerReference w:type="even" r:id="rId8"/>
      <w:footerReference w:type="default" r:id="rId9"/>
      <w:pgSz w:w="11910" w:h="16840"/>
      <w:pgMar w:top="1320" w:right="1300" w:bottom="940" w:left="1100" w:header="0" w:footer="67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62B" w:rsidRDefault="00D9262B">
      <w:r>
        <w:separator/>
      </w:r>
    </w:p>
  </w:endnote>
  <w:endnote w:type="continuationSeparator" w:id="0">
    <w:p w:rsidR="00D9262B" w:rsidRDefault="00D92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Garamond">
    <w:panose1 w:val="020205020503060202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345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C2790">
      <w:rPr>
        <w:rStyle w:val="Oldalszm"/>
        <w:noProof/>
      </w:rPr>
      <w:t>2</w: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62B" w:rsidRDefault="00D9262B">
      <w:r>
        <w:separator/>
      </w:r>
    </w:p>
  </w:footnote>
  <w:footnote w:type="continuationSeparator" w:id="0">
    <w:p w:rsidR="00D9262B" w:rsidRDefault="00D926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2F10EC0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709"/>
        </w:tabs>
        <w:ind w:left="1380" w:hanging="360"/>
      </w:pPr>
      <w:rPr>
        <w:rFonts w:ascii="Wingdings" w:hAnsi="Wingdings" w:cs="Times New Roman" w:hint="default"/>
        <w:sz w:val="24"/>
        <w:szCs w:val="24"/>
      </w:r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  <w:sz w:val="24"/>
        <w:szCs w:val="24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cs="Wingdings" w:hint="default"/>
        <w:szCs w:val="24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Cs w:val="24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9F412D2"/>
    <w:multiLevelType w:val="hybridMultilevel"/>
    <w:tmpl w:val="8302526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24E16"/>
    <w:multiLevelType w:val="hybridMultilevel"/>
    <w:tmpl w:val="2CD43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FD18A0"/>
    <w:multiLevelType w:val="hybridMultilevel"/>
    <w:tmpl w:val="E290300A"/>
    <w:lvl w:ilvl="0" w:tplc="7BCEEB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3A15A0"/>
    <w:multiLevelType w:val="hybridMultilevel"/>
    <w:tmpl w:val="DA2A27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0C7F4C"/>
    <w:multiLevelType w:val="multilevel"/>
    <w:tmpl w:val="B5BEE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4101F6"/>
    <w:multiLevelType w:val="multilevel"/>
    <w:tmpl w:val="D1BCAE3C"/>
    <w:styleLink w:val="WW8Num31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6" w15:restartNumberingAfterBreak="0">
    <w:nsid w:val="2CD77EC3"/>
    <w:multiLevelType w:val="hybridMultilevel"/>
    <w:tmpl w:val="3ADEB138"/>
    <w:lvl w:ilvl="0" w:tplc="DAAA43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DB35BA5"/>
    <w:multiLevelType w:val="hybridMultilevel"/>
    <w:tmpl w:val="32C62D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74AC3"/>
    <w:multiLevelType w:val="hybridMultilevel"/>
    <w:tmpl w:val="50321B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444000"/>
    <w:multiLevelType w:val="hybridMultilevel"/>
    <w:tmpl w:val="1D2460A0"/>
    <w:lvl w:ilvl="0" w:tplc="E52ED01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0F23E53"/>
    <w:multiLevelType w:val="hybridMultilevel"/>
    <w:tmpl w:val="C304F4CE"/>
    <w:lvl w:ilvl="0" w:tplc="3ECA460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91481CA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CD11BC"/>
    <w:multiLevelType w:val="multilevel"/>
    <w:tmpl w:val="591052F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152D7"/>
    <w:multiLevelType w:val="hybridMultilevel"/>
    <w:tmpl w:val="ADE23B9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B770E1"/>
    <w:multiLevelType w:val="hybridMultilevel"/>
    <w:tmpl w:val="9B84B060"/>
    <w:lvl w:ilvl="0" w:tplc="5AE6AA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BB5457"/>
    <w:multiLevelType w:val="hybridMultilevel"/>
    <w:tmpl w:val="A686089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DD702A"/>
    <w:multiLevelType w:val="hybridMultilevel"/>
    <w:tmpl w:val="248C58D2"/>
    <w:lvl w:ilvl="0" w:tplc="F1329A3A">
      <w:start w:val="1"/>
      <w:numFmt w:val="lowerLetter"/>
      <w:lvlText w:val="%1)"/>
      <w:lvlJc w:val="left"/>
      <w:pPr>
        <w:ind w:left="96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86" w:hanging="360"/>
      </w:pPr>
    </w:lvl>
    <w:lvl w:ilvl="2" w:tplc="040E001B" w:tentative="1">
      <w:start w:val="1"/>
      <w:numFmt w:val="lowerRoman"/>
      <w:lvlText w:val="%3."/>
      <w:lvlJc w:val="right"/>
      <w:pPr>
        <w:ind w:left="2406" w:hanging="180"/>
      </w:pPr>
    </w:lvl>
    <w:lvl w:ilvl="3" w:tplc="040E000F" w:tentative="1">
      <w:start w:val="1"/>
      <w:numFmt w:val="decimal"/>
      <w:lvlText w:val="%4."/>
      <w:lvlJc w:val="left"/>
      <w:pPr>
        <w:ind w:left="3126" w:hanging="360"/>
      </w:pPr>
    </w:lvl>
    <w:lvl w:ilvl="4" w:tplc="040E0019" w:tentative="1">
      <w:start w:val="1"/>
      <w:numFmt w:val="lowerLetter"/>
      <w:lvlText w:val="%5."/>
      <w:lvlJc w:val="left"/>
      <w:pPr>
        <w:ind w:left="3846" w:hanging="360"/>
      </w:pPr>
    </w:lvl>
    <w:lvl w:ilvl="5" w:tplc="040E001B" w:tentative="1">
      <w:start w:val="1"/>
      <w:numFmt w:val="lowerRoman"/>
      <w:lvlText w:val="%6."/>
      <w:lvlJc w:val="right"/>
      <w:pPr>
        <w:ind w:left="4566" w:hanging="180"/>
      </w:pPr>
    </w:lvl>
    <w:lvl w:ilvl="6" w:tplc="040E000F" w:tentative="1">
      <w:start w:val="1"/>
      <w:numFmt w:val="decimal"/>
      <w:lvlText w:val="%7."/>
      <w:lvlJc w:val="left"/>
      <w:pPr>
        <w:ind w:left="5286" w:hanging="360"/>
      </w:pPr>
    </w:lvl>
    <w:lvl w:ilvl="7" w:tplc="040E0019" w:tentative="1">
      <w:start w:val="1"/>
      <w:numFmt w:val="lowerLetter"/>
      <w:lvlText w:val="%8."/>
      <w:lvlJc w:val="left"/>
      <w:pPr>
        <w:ind w:left="6006" w:hanging="360"/>
      </w:pPr>
    </w:lvl>
    <w:lvl w:ilvl="8" w:tplc="040E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26" w15:restartNumberingAfterBreak="0">
    <w:nsid w:val="5BDA717E"/>
    <w:multiLevelType w:val="hybridMultilevel"/>
    <w:tmpl w:val="74D6B416"/>
    <w:lvl w:ilvl="0" w:tplc="8DBE43E2">
      <w:start w:val="6"/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2259C9"/>
    <w:multiLevelType w:val="hybridMultilevel"/>
    <w:tmpl w:val="73BC62B0"/>
    <w:lvl w:ilvl="0" w:tplc="E3E67CC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6D1D05"/>
    <w:multiLevelType w:val="hybridMultilevel"/>
    <w:tmpl w:val="BB8C6D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241D87"/>
    <w:multiLevelType w:val="hybridMultilevel"/>
    <w:tmpl w:val="44BAF350"/>
    <w:lvl w:ilvl="0" w:tplc="205CE468">
      <w:start w:val="1"/>
      <w:numFmt w:val="decimal"/>
      <w:pStyle w:val="Cmsor41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29"/>
  </w:num>
  <w:num w:numId="3">
    <w:abstractNumId w:val="29"/>
    <w:lvlOverride w:ilvl="0">
      <w:startOverride w:val="1"/>
    </w:lvlOverride>
  </w:num>
  <w:num w:numId="4">
    <w:abstractNumId w:val="20"/>
  </w:num>
  <w:num w:numId="5">
    <w:abstractNumId w:val="27"/>
  </w:num>
  <w:num w:numId="6">
    <w:abstractNumId w:val="28"/>
  </w:num>
  <w:num w:numId="7">
    <w:abstractNumId w:val="17"/>
  </w:num>
  <w:num w:numId="8">
    <w:abstractNumId w:val="21"/>
  </w:num>
  <w:num w:numId="9">
    <w:abstractNumId w:val="10"/>
  </w:num>
  <w:num w:numId="10">
    <w:abstractNumId w:val="14"/>
  </w:num>
  <w:num w:numId="11">
    <w:abstractNumId w:val="23"/>
  </w:num>
  <w:num w:numId="12">
    <w:abstractNumId w:val="11"/>
  </w:num>
  <w:num w:numId="13">
    <w:abstractNumId w:val="24"/>
  </w:num>
  <w:num w:numId="14">
    <w:abstractNumId w:val="22"/>
  </w:num>
  <w:num w:numId="15">
    <w:abstractNumId w:val="18"/>
  </w:num>
  <w:num w:numId="16">
    <w:abstractNumId w:val="16"/>
  </w:num>
  <w:num w:numId="17">
    <w:abstractNumId w:val="12"/>
  </w:num>
  <w:num w:numId="18">
    <w:abstractNumId w:val="25"/>
  </w:num>
  <w:num w:numId="19">
    <w:abstractNumId w:val="26"/>
  </w:num>
  <w:num w:numId="20">
    <w:abstractNumId w:val="13"/>
  </w:num>
  <w:num w:numId="21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0F"/>
    <w:rsid w:val="00002CE6"/>
    <w:rsid w:val="000046C7"/>
    <w:rsid w:val="0000607D"/>
    <w:rsid w:val="00011EB1"/>
    <w:rsid w:val="00014296"/>
    <w:rsid w:val="000151C1"/>
    <w:rsid w:val="00016773"/>
    <w:rsid w:val="00017509"/>
    <w:rsid w:val="000209E3"/>
    <w:rsid w:val="00021170"/>
    <w:rsid w:val="00021AF8"/>
    <w:rsid w:val="00024BDE"/>
    <w:rsid w:val="00024C91"/>
    <w:rsid w:val="00025FBE"/>
    <w:rsid w:val="000319E0"/>
    <w:rsid w:val="00031E7A"/>
    <w:rsid w:val="00033C3F"/>
    <w:rsid w:val="00037FF4"/>
    <w:rsid w:val="00044258"/>
    <w:rsid w:val="00045C01"/>
    <w:rsid w:val="00046FA1"/>
    <w:rsid w:val="00047A65"/>
    <w:rsid w:val="000506D6"/>
    <w:rsid w:val="00051A8C"/>
    <w:rsid w:val="00053220"/>
    <w:rsid w:val="000563D4"/>
    <w:rsid w:val="00057354"/>
    <w:rsid w:val="00057774"/>
    <w:rsid w:val="00062400"/>
    <w:rsid w:val="000628ED"/>
    <w:rsid w:val="00063501"/>
    <w:rsid w:val="00067AC0"/>
    <w:rsid w:val="0007070A"/>
    <w:rsid w:val="00070BEB"/>
    <w:rsid w:val="000739DB"/>
    <w:rsid w:val="000749A5"/>
    <w:rsid w:val="00075496"/>
    <w:rsid w:val="0007593C"/>
    <w:rsid w:val="000762E2"/>
    <w:rsid w:val="0009067D"/>
    <w:rsid w:val="0009166C"/>
    <w:rsid w:val="00094797"/>
    <w:rsid w:val="00095ADC"/>
    <w:rsid w:val="000A1215"/>
    <w:rsid w:val="000A23A4"/>
    <w:rsid w:val="000A2BB3"/>
    <w:rsid w:val="000A4294"/>
    <w:rsid w:val="000A5952"/>
    <w:rsid w:val="000B4600"/>
    <w:rsid w:val="000B5973"/>
    <w:rsid w:val="000C2790"/>
    <w:rsid w:val="000C3EA3"/>
    <w:rsid w:val="000D3EAE"/>
    <w:rsid w:val="000D5577"/>
    <w:rsid w:val="000D6554"/>
    <w:rsid w:val="000D6856"/>
    <w:rsid w:val="000D6DA6"/>
    <w:rsid w:val="000E21BE"/>
    <w:rsid w:val="000E33CF"/>
    <w:rsid w:val="000E4279"/>
    <w:rsid w:val="000E4F77"/>
    <w:rsid w:val="000E679D"/>
    <w:rsid w:val="000F0CD9"/>
    <w:rsid w:val="000F11C0"/>
    <w:rsid w:val="000F2D35"/>
    <w:rsid w:val="000F3875"/>
    <w:rsid w:val="000F448A"/>
    <w:rsid w:val="000F4BAB"/>
    <w:rsid w:val="000F4D08"/>
    <w:rsid w:val="000F6153"/>
    <w:rsid w:val="000F7091"/>
    <w:rsid w:val="000F7329"/>
    <w:rsid w:val="00100A8C"/>
    <w:rsid w:val="00104C2E"/>
    <w:rsid w:val="00107FA6"/>
    <w:rsid w:val="00110FDE"/>
    <w:rsid w:val="00112CD9"/>
    <w:rsid w:val="001148F6"/>
    <w:rsid w:val="001207DC"/>
    <w:rsid w:val="001218E7"/>
    <w:rsid w:val="001332D4"/>
    <w:rsid w:val="001362F6"/>
    <w:rsid w:val="001432DE"/>
    <w:rsid w:val="00145877"/>
    <w:rsid w:val="00146CEB"/>
    <w:rsid w:val="001507EE"/>
    <w:rsid w:val="00150DA4"/>
    <w:rsid w:val="00153D27"/>
    <w:rsid w:val="00157026"/>
    <w:rsid w:val="00157C74"/>
    <w:rsid w:val="001612A1"/>
    <w:rsid w:val="00170E9C"/>
    <w:rsid w:val="00175CC2"/>
    <w:rsid w:val="00180AD0"/>
    <w:rsid w:val="00180DED"/>
    <w:rsid w:val="0018294D"/>
    <w:rsid w:val="00182A4D"/>
    <w:rsid w:val="00182E5F"/>
    <w:rsid w:val="001855B2"/>
    <w:rsid w:val="001A14E7"/>
    <w:rsid w:val="001A2B0D"/>
    <w:rsid w:val="001A6258"/>
    <w:rsid w:val="001A73E4"/>
    <w:rsid w:val="001B0085"/>
    <w:rsid w:val="001B1DF1"/>
    <w:rsid w:val="001B35BA"/>
    <w:rsid w:val="001B7753"/>
    <w:rsid w:val="001B7BA3"/>
    <w:rsid w:val="001C3218"/>
    <w:rsid w:val="001C7A26"/>
    <w:rsid w:val="001D2EC8"/>
    <w:rsid w:val="001D3B1C"/>
    <w:rsid w:val="001E0235"/>
    <w:rsid w:val="001E0379"/>
    <w:rsid w:val="001E135E"/>
    <w:rsid w:val="001E2FA4"/>
    <w:rsid w:val="001E6565"/>
    <w:rsid w:val="001F795C"/>
    <w:rsid w:val="00200800"/>
    <w:rsid w:val="00204AF9"/>
    <w:rsid w:val="002053E2"/>
    <w:rsid w:val="00207A0B"/>
    <w:rsid w:val="0021231D"/>
    <w:rsid w:val="0021344B"/>
    <w:rsid w:val="00220BB3"/>
    <w:rsid w:val="00221BC2"/>
    <w:rsid w:val="00221DF7"/>
    <w:rsid w:val="00222988"/>
    <w:rsid w:val="00222DCA"/>
    <w:rsid w:val="0022461C"/>
    <w:rsid w:val="002265D8"/>
    <w:rsid w:val="00231098"/>
    <w:rsid w:val="00236833"/>
    <w:rsid w:val="00240A6F"/>
    <w:rsid w:val="00242BA5"/>
    <w:rsid w:val="00245FDB"/>
    <w:rsid w:val="002505B6"/>
    <w:rsid w:val="00255AD7"/>
    <w:rsid w:val="002640A2"/>
    <w:rsid w:val="002641EB"/>
    <w:rsid w:val="002661D6"/>
    <w:rsid w:val="0026658D"/>
    <w:rsid w:val="00270F9B"/>
    <w:rsid w:val="0027483F"/>
    <w:rsid w:val="00275F1E"/>
    <w:rsid w:val="002775CC"/>
    <w:rsid w:val="00281D73"/>
    <w:rsid w:val="002821D4"/>
    <w:rsid w:val="0029159C"/>
    <w:rsid w:val="0029305B"/>
    <w:rsid w:val="0029389E"/>
    <w:rsid w:val="00294B58"/>
    <w:rsid w:val="00295864"/>
    <w:rsid w:val="00295A12"/>
    <w:rsid w:val="002A10CD"/>
    <w:rsid w:val="002A13A1"/>
    <w:rsid w:val="002A1B19"/>
    <w:rsid w:val="002A3E32"/>
    <w:rsid w:val="002A44E2"/>
    <w:rsid w:val="002A5197"/>
    <w:rsid w:val="002B3782"/>
    <w:rsid w:val="002B49EA"/>
    <w:rsid w:val="002B5DC6"/>
    <w:rsid w:val="002C30C8"/>
    <w:rsid w:val="002C3390"/>
    <w:rsid w:val="002D3403"/>
    <w:rsid w:val="002D79A7"/>
    <w:rsid w:val="002E0781"/>
    <w:rsid w:val="002E4C78"/>
    <w:rsid w:val="002F2CB5"/>
    <w:rsid w:val="002F3409"/>
    <w:rsid w:val="002F3490"/>
    <w:rsid w:val="002F3B7B"/>
    <w:rsid w:val="002F43F6"/>
    <w:rsid w:val="00303F23"/>
    <w:rsid w:val="0031008B"/>
    <w:rsid w:val="003102BF"/>
    <w:rsid w:val="00311D1E"/>
    <w:rsid w:val="003128CD"/>
    <w:rsid w:val="00313175"/>
    <w:rsid w:val="00313C13"/>
    <w:rsid w:val="00315954"/>
    <w:rsid w:val="003160C0"/>
    <w:rsid w:val="00317631"/>
    <w:rsid w:val="00317DB8"/>
    <w:rsid w:val="00323156"/>
    <w:rsid w:val="003237D2"/>
    <w:rsid w:val="0032465E"/>
    <w:rsid w:val="00324F53"/>
    <w:rsid w:val="00325CD9"/>
    <w:rsid w:val="00330E39"/>
    <w:rsid w:val="00331088"/>
    <w:rsid w:val="00332924"/>
    <w:rsid w:val="003367A4"/>
    <w:rsid w:val="0033698F"/>
    <w:rsid w:val="00346664"/>
    <w:rsid w:val="00346C95"/>
    <w:rsid w:val="00346D77"/>
    <w:rsid w:val="00347693"/>
    <w:rsid w:val="0035285C"/>
    <w:rsid w:val="00353785"/>
    <w:rsid w:val="00355448"/>
    <w:rsid w:val="00355894"/>
    <w:rsid w:val="003561BC"/>
    <w:rsid w:val="00362D61"/>
    <w:rsid w:val="00367302"/>
    <w:rsid w:val="00367A4E"/>
    <w:rsid w:val="003721AD"/>
    <w:rsid w:val="0037297B"/>
    <w:rsid w:val="00376A49"/>
    <w:rsid w:val="0038307B"/>
    <w:rsid w:val="0038326A"/>
    <w:rsid w:val="00386735"/>
    <w:rsid w:val="0038705D"/>
    <w:rsid w:val="00391BA3"/>
    <w:rsid w:val="003936FE"/>
    <w:rsid w:val="003944A6"/>
    <w:rsid w:val="00396BAC"/>
    <w:rsid w:val="003974A1"/>
    <w:rsid w:val="003A147C"/>
    <w:rsid w:val="003A16C5"/>
    <w:rsid w:val="003A2196"/>
    <w:rsid w:val="003A2934"/>
    <w:rsid w:val="003A362E"/>
    <w:rsid w:val="003A7DC9"/>
    <w:rsid w:val="003B0766"/>
    <w:rsid w:val="003B0869"/>
    <w:rsid w:val="003B74F1"/>
    <w:rsid w:val="003B7914"/>
    <w:rsid w:val="003B7BAF"/>
    <w:rsid w:val="003D35FD"/>
    <w:rsid w:val="003D3B60"/>
    <w:rsid w:val="003D77BF"/>
    <w:rsid w:val="003E0F96"/>
    <w:rsid w:val="003E2D73"/>
    <w:rsid w:val="003E7141"/>
    <w:rsid w:val="003F06F0"/>
    <w:rsid w:val="003F29D0"/>
    <w:rsid w:val="003F3FF9"/>
    <w:rsid w:val="00401E17"/>
    <w:rsid w:val="00404D15"/>
    <w:rsid w:val="00406415"/>
    <w:rsid w:val="004119F0"/>
    <w:rsid w:val="00421704"/>
    <w:rsid w:val="0042377A"/>
    <w:rsid w:val="004253A5"/>
    <w:rsid w:val="004313BF"/>
    <w:rsid w:val="00431D79"/>
    <w:rsid w:val="00431E7D"/>
    <w:rsid w:val="004326DD"/>
    <w:rsid w:val="00434529"/>
    <w:rsid w:val="00435689"/>
    <w:rsid w:val="00435D17"/>
    <w:rsid w:val="004360B4"/>
    <w:rsid w:val="00440088"/>
    <w:rsid w:val="00441D37"/>
    <w:rsid w:val="004523D3"/>
    <w:rsid w:val="00452B75"/>
    <w:rsid w:val="00454D33"/>
    <w:rsid w:val="00455CE0"/>
    <w:rsid w:val="00455E78"/>
    <w:rsid w:val="004602EC"/>
    <w:rsid w:val="00462D91"/>
    <w:rsid w:val="004647AA"/>
    <w:rsid w:val="00464D86"/>
    <w:rsid w:val="0046626F"/>
    <w:rsid w:val="004701CF"/>
    <w:rsid w:val="004701FE"/>
    <w:rsid w:val="004709BF"/>
    <w:rsid w:val="0047386C"/>
    <w:rsid w:val="00474449"/>
    <w:rsid w:val="00474AAC"/>
    <w:rsid w:val="00475CE6"/>
    <w:rsid w:val="00476C1D"/>
    <w:rsid w:val="00480D22"/>
    <w:rsid w:val="00481312"/>
    <w:rsid w:val="004846A2"/>
    <w:rsid w:val="00485DA6"/>
    <w:rsid w:val="00487CAA"/>
    <w:rsid w:val="00490E94"/>
    <w:rsid w:val="0049112F"/>
    <w:rsid w:val="0049229E"/>
    <w:rsid w:val="00493435"/>
    <w:rsid w:val="004935F5"/>
    <w:rsid w:val="004949C3"/>
    <w:rsid w:val="004975A4"/>
    <w:rsid w:val="004A2B6B"/>
    <w:rsid w:val="004A3DF5"/>
    <w:rsid w:val="004A6CC9"/>
    <w:rsid w:val="004B06C1"/>
    <w:rsid w:val="004B0B5C"/>
    <w:rsid w:val="004B1FDB"/>
    <w:rsid w:val="004B4392"/>
    <w:rsid w:val="004B5C77"/>
    <w:rsid w:val="004B622A"/>
    <w:rsid w:val="004B6CAA"/>
    <w:rsid w:val="004B72B7"/>
    <w:rsid w:val="004B7B33"/>
    <w:rsid w:val="004C2446"/>
    <w:rsid w:val="004C26CE"/>
    <w:rsid w:val="004C6C22"/>
    <w:rsid w:val="004C75C5"/>
    <w:rsid w:val="004C7928"/>
    <w:rsid w:val="004D23CA"/>
    <w:rsid w:val="004D2DF2"/>
    <w:rsid w:val="004D3418"/>
    <w:rsid w:val="004E03DE"/>
    <w:rsid w:val="004E2BDD"/>
    <w:rsid w:val="004E499E"/>
    <w:rsid w:val="004E5968"/>
    <w:rsid w:val="004E59FD"/>
    <w:rsid w:val="004E5D6A"/>
    <w:rsid w:val="004E6773"/>
    <w:rsid w:val="004F0A09"/>
    <w:rsid w:val="004F236C"/>
    <w:rsid w:val="004F2F1D"/>
    <w:rsid w:val="004F5180"/>
    <w:rsid w:val="004F7096"/>
    <w:rsid w:val="0050217F"/>
    <w:rsid w:val="00503B91"/>
    <w:rsid w:val="00507A38"/>
    <w:rsid w:val="00511086"/>
    <w:rsid w:val="005113BB"/>
    <w:rsid w:val="0051435C"/>
    <w:rsid w:val="005158EA"/>
    <w:rsid w:val="005177D4"/>
    <w:rsid w:val="0052309F"/>
    <w:rsid w:val="00523598"/>
    <w:rsid w:val="00526DAA"/>
    <w:rsid w:val="00527451"/>
    <w:rsid w:val="005300E3"/>
    <w:rsid w:val="00535086"/>
    <w:rsid w:val="00537F62"/>
    <w:rsid w:val="00542C1D"/>
    <w:rsid w:val="005543C2"/>
    <w:rsid w:val="00556BCF"/>
    <w:rsid w:val="00560F80"/>
    <w:rsid w:val="005623A2"/>
    <w:rsid w:val="005636C2"/>
    <w:rsid w:val="005637FA"/>
    <w:rsid w:val="00565582"/>
    <w:rsid w:val="005712B3"/>
    <w:rsid w:val="005718B2"/>
    <w:rsid w:val="00572E66"/>
    <w:rsid w:val="0057547C"/>
    <w:rsid w:val="005801A9"/>
    <w:rsid w:val="00581431"/>
    <w:rsid w:val="00584372"/>
    <w:rsid w:val="00585309"/>
    <w:rsid w:val="00594B9E"/>
    <w:rsid w:val="00594C02"/>
    <w:rsid w:val="00594F6D"/>
    <w:rsid w:val="0059515D"/>
    <w:rsid w:val="00595C07"/>
    <w:rsid w:val="005A235B"/>
    <w:rsid w:val="005A3BAC"/>
    <w:rsid w:val="005A6DB1"/>
    <w:rsid w:val="005A77B4"/>
    <w:rsid w:val="005B19EA"/>
    <w:rsid w:val="005B4772"/>
    <w:rsid w:val="005B556E"/>
    <w:rsid w:val="005B6383"/>
    <w:rsid w:val="005C3981"/>
    <w:rsid w:val="005C5D52"/>
    <w:rsid w:val="005C63EE"/>
    <w:rsid w:val="005C75C4"/>
    <w:rsid w:val="005C7D10"/>
    <w:rsid w:val="005C7DA6"/>
    <w:rsid w:val="005D5E4E"/>
    <w:rsid w:val="005D652E"/>
    <w:rsid w:val="005D6A89"/>
    <w:rsid w:val="005E18C5"/>
    <w:rsid w:val="005E214C"/>
    <w:rsid w:val="005F045C"/>
    <w:rsid w:val="005F0AFA"/>
    <w:rsid w:val="005F2824"/>
    <w:rsid w:val="005F336E"/>
    <w:rsid w:val="005F5EE9"/>
    <w:rsid w:val="005F7181"/>
    <w:rsid w:val="00601039"/>
    <w:rsid w:val="00606166"/>
    <w:rsid w:val="00606C39"/>
    <w:rsid w:val="006103F9"/>
    <w:rsid w:val="0061235E"/>
    <w:rsid w:val="00613560"/>
    <w:rsid w:val="006137F0"/>
    <w:rsid w:val="00613836"/>
    <w:rsid w:val="00615B7D"/>
    <w:rsid w:val="00617FBC"/>
    <w:rsid w:val="00620331"/>
    <w:rsid w:val="00620EB1"/>
    <w:rsid w:val="00622A53"/>
    <w:rsid w:val="006309AE"/>
    <w:rsid w:val="00630E5A"/>
    <w:rsid w:val="00633519"/>
    <w:rsid w:val="00633946"/>
    <w:rsid w:val="00633BB3"/>
    <w:rsid w:val="00636E21"/>
    <w:rsid w:val="006423F4"/>
    <w:rsid w:val="00645C4F"/>
    <w:rsid w:val="0065206F"/>
    <w:rsid w:val="006526FC"/>
    <w:rsid w:val="006635B9"/>
    <w:rsid w:val="00663AD1"/>
    <w:rsid w:val="00666835"/>
    <w:rsid w:val="006668A2"/>
    <w:rsid w:val="006714C0"/>
    <w:rsid w:val="006726E0"/>
    <w:rsid w:val="0067425C"/>
    <w:rsid w:val="006743A8"/>
    <w:rsid w:val="00675E1E"/>
    <w:rsid w:val="0067723A"/>
    <w:rsid w:val="0068255E"/>
    <w:rsid w:val="00684AD6"/>
    <w:rsid w:val="00687F04"/>
    <w:rsid w:val="006906A5"/>
    <w:rsid w:val="00690BAB"/>
    <w:rsid w:val="00690CB9"/>
    <w:rsid w:val="00690E9B"/>
    <w:rsid w:val="00691A85"/>
    <w:rsid w:val="00691C07"/>
    <w:rsid w:val="00692FA2"/>
    <w:rsid w:val="006941B5"/>
    <w:rsid w:val="00694A25"/>
    <w:rsid w:val="00695C13"/>
    <w:rsid w:val="00697AA0"/>
    <w:rsid w:val="006A3350"/>
    <w:rsid w:val="006A36F1"/>
    <w:rsid w:val="006A4DA8"/>
    <w:rsid w:val="006A7A9D"/>
    <w:rsid w:val="006B037D"/>
    <w:rsid w:val="006B0A8C"/>
    <w:rsid w:val="006B4D13"/>
    <w:rsid w:val="006B6838"/>
    <w:rsid w:val="006C0060"/>
    <w:rsid w:val="006C42F8"/>
    <w:rsid w:val="006C661F"/>
    <w:rsid w:val="006C67F8"/>
    <w:rsid w:val="006D1257"/>
    <w:rsid w:val="006D2A10"/>
    <w:rsid w:val="006D4717"/>
    <w:rsid w:val="006D50C9"/>
    <w:rsid w:val="006D545B"/>
    <w:rsid w:val="006D6D7A"/>
    <w:rsid w:val="006D71A9"/>
    <w:rsid w:val="006E07BF"/>
    <w:rsid w:val="006E0BC4"/>
    <w:rsid w:val="006E7440"/>
    <w:rsid w:val="006E7A64"/>
    <w:rsid w:val="006F3692"/>
    <w:rsid w:val="006F3C4D"/>
    <w:rsid w:val="006F4C7B"/>
    <w:rsid w:val="007013FD"/>
    <w:rsid w:val="00701F9C"/>
    <w:rsid w:val="007059DD"/>
    <w:rsid w:val="00705DB8"/>
    <w:rsid w:val="00706399"/>
    <w:rsid w:val="00707A99"/>
    <w:rsid w:val="0071392F"/>
    <w:rsid w:val="00714290"/>
    <w:rsid w:val="00715C10"/>
    <w:rsid w:val="00716DE9"/>
    <w:rsid w:val="0071717E"/>
    <w:rsid w:val="0071762C"/>
    <w:rsid w:val="00721603"/>
    <w:rsid w:val="007233EB"/>
    <w:rsid w:val="007248D9"/>
    <w:rsid w:val="00724A12"/>
    <w:rsid w:val="00730408"/>
    <w:rsid w:val="00730D4C"/>
    <w:rsid w:val="00735447"/>
    <w:rsid w:val="007356AF"/>
    <w:rsid w:val="00740185"/>
    <w:rsid w:val="007404D1"/>
    <w:rsid w:val="00745214"/>
    <w:rsid w:val="00746503"/>
    <w:rsid w:val="00754F4E"/>
    <w:rsid w:val="007558A1"/>
    <w:rsid w:val="00757124"/>
    <w:rsid w:val="00757F42"/>
    <w:rsid w:val="007602EB"/>
    <w:rsid w:val="00762072"/>
    <w:rsid w:val="00766095"/>
    <w:rsid w:val="00766AA9"/>
    <w:rsid w:val="00770CDE"/>
    <w:rsid w:val="007753F5"/>
    <w:rsid w:val="00777B9B"/>
    <w:rsid w:val="00781610"/>
    <w:rsid w:val="0079036F"/>
    <w:rsid w:val="0079124B"/>
    <w:rsid w:val="0079448F"/>
    <w:rsid w:val="007A2F4E"/>
    <w:rsid w:val="007A4163"/>
    <w:rsid w:val="007A5656"/>
    <w:rsid w:val="007A59AA"/>
    <w:rsid w:val="007B6222"/>
    <w:rsid w:val="007B6436"/>
    <w:rsid w:val="007B7D3C"/>
    <w:rsid w:val="007C3037"/>
    <w:rsid w:val="007C3FF6"/>
    <w:rsid w:val="007C60B0"/>
    <w:rsid w:val="007D08F1"/>
    <w:rsid w:val="007D0F2C"/>
    <w:rsid w:val="007D3137"/>
    <w:rsid w:val="007D7D63"/>
    <w:rsid w:val="007E05F2"/>
    <w:rsid w:val="007E17F2"/>
    <w:rsid w:val="007E33BF"/>
    <w:rsid w:val="007E33EB"/>
    <w:rsid w:val="007E4820"/>
    <w:rsid w:val="007E4B36"/>
    <w:rsid w:val="007E625C"/>
    <w:rsid w:val="007F0D96"/>
    <w:rsid w:val="007F1852"/>
    <w:rsid w:val="007F4B5A"/>
    <w:rsid w:val="007F4D13"/>
    <w:rsid w:val="007F536F"/>
    <w:rsid w:val="007F66D7"/>
    <w:rsid w:val="007F7AF2"/>
    <w:rsid w:val="008016E8"/>
    <w:rsid w:val="00803167"/>
    <w:rsid w:val="00803A2E"/>
    <w:rsid w:val="0080437C"/>
    <w:rsid w:val="0080452F"/>
    <w:rsid w:val="00805F0D"/>
    <w:rsid w:val="0080622D"/>
    <w:rsid w:val="00807E2D"/>
    <w:rsid w:val="0081073B"/>
    <w:rsid w:val="008107B3"/>
    <w:rsid w:val="008110C9"/>
    <w:rsid w:val="008132DE"/>
    <w:rsid w:val="0081475D"/>
    <w:rsid w:val="00815533"/>
    <w:rsid w:val="0081634F"/>
    <w:rsid w:val="00821195"/>
    <w:rsid w:val="00821A0B"/>
    <w:rsid w:val="00823C13"/>
    <w:rsid w:val="008249F5"/>
    <w:rsid w:val="00824B48"/>
    <w:rsid w:val="00825C27"/>
    <w:rsid w:val="00827F3C"/>
    <w:rsid w:val="00830DCA"/>
    <w:rsid w:val="008315C4"/>
    <w:rsid w:val="0083181D"/>
    <w:rsid w:val="0083188E"/>
    <w:rsid w:val="00833FA9"/>
    <w:rsid w:val="00835195"/>
    <w:rsid w:val="0083569D"/>
    <w:rsid w:val="008371EC"/>
    <w:rsid w:val="00837B03"/>
    <w:rsid w:val="008410F1"/>
    <w:rsid w:val="00841D26"/>
    <w:rsid w:val="00841F37"/>
    <w:rsid w:val="008476B8"/>
    <w:rsid w:val="00847B35"/>
    <w:rsid w:val="00850AB1"/>
    <w:rsid w:val="00851A07"/>
    <w:rsid w:val="00851BBE"/>
    <w:rsid w:val="00853C2F"/>
    <w:rsid w:val="008567AF"/>
    <w:rsid w:val="00856814"/>
    <w:rsid w:val="00860150"/>
    <w:rsid w:val="00860673"/>
    <w:rsid w:val="0086580A"/>
    <w:rsid w:val="00866760"/>
    <w:rsid w:val="00870144"/>
    <w:rsid w:val="00874F66"/>
    <w:rsid w:val="0087592E"/>
    <w:rsid w:val="008769F0"/>
    <w:rsid w:val="008774CA"/>
    <w:rsid w:val="00880C5D"/>
    <w:rsid w:val="008811DA"/>
    <w:rsid w:val="0088143E"/>
    <w:rsid w:val="008859E3"/>
    <w:rsid w:val="008875A5"/>
    <w:rsid w:val="00887627"/>
    <w:rsid w:val="00890078"/>
    <w:rsid w:val="00891FE1"/>
    <w:rsid w:val="008928A0"/>
    <w:rsid w:val="0089496D"/>
    <w:rsid w:val="008963B5"/>
    <w:rsid w:val="008A00BC"/>
    <w:rsid w:val="008A2BDA"/>
    <w:rsid w:val="008A3E8D"/>
    <w:rsid w:val="008A4A12"/>
    <w:rsid w:val="008A61E5"/>
    <w:rsid w:val="008A6230"/>
    <w:rsid w:val="008A68FA"/>
    <w:rsid w:val="008A72AF"/>
    <w:rsid w:val="008B7DAB"/>
    <w:rsid w:val="008C100F"/>
    <w:rsid w:val="008C2DCB"/>
    <w:rsid w:val="008C3D2F"/>
    <w:rsid w:val="008C55EF"/>
    <w:rsid w:val="008D15FC"/>
    <w:rsid w:val="008D29F9"/>
    <w:rsid w:val="008D4874"/>
    <w:rsid w:val="008D59E1"/>
    <w:rsid w:val="008E191C"/>
    <w:rsid w:val="008E38ED"/>
    <w:rsid w:val="008E4F0E"/>
    <w:rsid w:val="008E6697"/>
    <w:rsid w:val="008E6DC3"/>
    <w:rsid w:val="008F0474"/>
    <w:rsid w:val="008F1DA3"/>
    <w:rsid w:val="008F227E"/>
    <w:rsid w:val="008F4C3A"/>
    <w:rsid w:val="008F6311"/>
    <w:rsid w:val="008F6F6B"/>
    <w:rsid w:val="009009AB"/>
    <w:rsid w:val="00901EB9"/>
    <w:rsid w:val="00903F89"/>
    <w:rsid w:val="009053CB"/>
    <w:rsid w:val="00907130"/>
    <w:rsid w:val="00907ABF"/>
    <w:rsid w:val="0091482F"/>
    <w:rsid w:val="00915F8A"/>
    <w:rsid w:val="00921A75"/>
    <w:rsid w:val="00922A1F"/>
    <w:rsid w:val="00923643"/>
    <w:rsid w:val="00925625"/>
    <w:rsid w:val="00925C99"/>
    <w:rsid w:val="00925F33"/>
    <w:rsid w:val="00927873"/>
    <w:rsid w:val="009304F3"/>
    <w:rsid w:val="009328E7"/>
    <w:rsid w:val="009349AC"/>
    <w:rsid w:val="00934AF9"/>
    <w:rsid w:val="00934E66"/>
    <w:rsid w:val="0094201A"/>
    <w:rsid w:val="0094403A"/>
    <w:rsid w:val="00945C04"/>
    <w:rsid w:val="009460A6"/>
    <w:rsid w:val="00947710"/>
    <w:rsid w:val="00950EC8"/>
    <w:rsid w:val="0095357C"/>
    <w:rsid w:val="00955DAB"/>
    <w:rsid w:val="009602BF"/>
    <w:rsid w:val="00962FA3"/>
    <w:rsid w:val="0096499F"/>
    <w:rsid w:val="009709E4"/>
    <w:rsid w:val="00970AC6"/>
    <w:rsid w:val="00973895"/>
    <w:rsid w:val="00980237"/>
    <w:rsid w:val="0098034A"/>
    <w:rsid w:val="00980462"/>
    <w:rsid w:val="00984112"/>
    <w:rsid w:val="00985E84"/>
    <w:rsid w:val="00990D90"/>
    <w:rsid w:val="00993A68"/>
    <w:rsid w:val="0099764F"/>
    <w:rsid w:val="00997E4C"/>
    <w:rsid w:val="009A0731"/>
    <w:rsid w:val="009A104B"/>
    <w:rsid w:val="009A5443"/>
    <w:rsid w:val="009A618D"/>
    <w:rsid w:val="009B0D73"/>
    <w:rsid w:val="009B5BC2"/>
    <w:rsid w:val="009B5F6F"/>
    <w:rsid w:val="009B69C7"/>
    <w:rsid w:val="009B6D20"/>
    <w:rsid w:val="009C0341"/>
    <w:rsid w:val="009C13E2"/>
    <w:rsid w:val="009C2E69"/>
    <w:rsid w:val="009C3997"/>
    <w:rsid w:val="009C4434"/>
    <w:rsid w:val="009C64E9"/>
    <w:rsid w:val="009C7B01"/>
    <w:rsid w:val="009D0816"/>
    <w:rsid w:val="009D3DF1"/>
    <w:rsid w:val="009D645D"/>
    <w:rsid w:val="009E44DF"/>
    <w:rsid w:val="009E46F8"/>
    <w:rsid w:val="009E4C2B"/>
    <w:rsid w:val="009E583E"/>
    <w:rsid w:val="009E61CF"/>
    <w:rsid w:val="009E7786"/>
    <w:rsid w:val="009F14CB"/>
    <w:rsid w:val="009F72E9"/>
    <w:rsid w:val="009F7C87"/>
    <w:rsid w:val="00A002AB"/>
    <w:rsid w:val="00A004CA"/>
    <w:rsid w:val="00A018CC"/>
    <w:rsid w:val="00A01E53"/>
    <w:rsid w:val="00A01FB3"/>
    <w:rsid w:val="00A02C2D"/>
    <w:rsid w:val="00A02E7E"/>
    <w:rsid w:val="00A05D2B"/>
    <w:rsid w:val="00A11521"/>
    <w:rsid w:val="00A1521C"/>
    <w:rsid w:val="00A16ABC"/>
    <w:rsid w:val="00A1772E"/>
    <w:rsid w:val="00A22278"/>
    <w:rsid w:val="00A2398A"/>
    <w:rsid w:val="00A23F94"/>
    <w:rsid w:val="00A24F29"/>
    <w:rsid w:val="00A32489"/>
    <w:rsid w:val="00A35873"/>
    <w:rsid w:val="00A35FA0"/>
    <w:rsid w:val="00A36C73"/>
    <w:rsid w:val="00A41617"/>
    <w:rsid w:val="00A44B6D"/>
    <w:rsid w:val="00A4596E"/>
    <w:rsid w:val="00A47DC1"/>
    <w:rsid w:val="00A52C70"/>
    <w:rsid w:val="00A56080"/>
    <w:rsid w:val="00A601B5"/>
    <w:rsid w:val="00A60F4C"/>
    <w:rsid w:val="00A7488F"/>
    <w:rsid w:val="00A75585"/>
    <w:rsid w:val="00A771FE"/>
    <w:rsid w:val="00A802B6"/>
    <w:rsid w:val="00A81579"/>
    <w:rsid w:val="00A81DE2"/>
    <w:rsid w:val="00A85C0C"/>
    <w:rsid w:val="00A901D8"/>
    <w:rsid w:val="00A91938"/>
    <w:rsid w:val="00A95CED"/>
    <w:rsid w:val="00A96855"/>
    <w:rsid w:val="00AA091F"/>
    <w:rsid w:val="00AA34DE"/>
    <w:rsid w:val="00AA473F"/>
    <w:rsid w:val="00AA783D"/>
    <w:rsid w:val="00AB1B31"/>
    <w:rsid w:val="00AB3C0F"/>
    <w:rsid w:val="00AB537C"/>
    <w:rsid w:val="00AB65E1"/>
    <w:rsid w:val="00AB76D3"/>
    <w:rsid w:val="00AB76DC"/>
    <w:rsid w:val="00AB7982"/>
    <w:rsid w:val="00AC0346"/>
    <w:rsid w:val="00AC1C69"/>
    <w:rsid w:val="00AC21DA"/>
    <w:rsid w:val="00AC7411"/>
    <w:rsid w:val="00AD04F4"/>
    <w:rsid w:val="00AD38F3"/>
    <w:rsid w:val="00AD440D"/>
    <w:rsid w:val="00AD4B87"/>
    <w:rsid w:val="00AD4C19"/>
    <w:rsid w:val="00AD6281"/>
    <w:rsid w:val="00AE0667"/>
    <w:rsid w:val="00AE18ED"/>
    <w:rsid w:val="00AE2C2A"/>
    <w:rsid w:val="00AE5D83"/>
    <w:rsid w:val="00AF11F0"/>
    <w:rsid w:val="00AF496D"/>
    <w:rsid w:val="00B022AD"/>
    <w:rsid w:val="00B057E9"/>
    <w:rsid w:val="00B065E5"/>
    <w:rsid w:val="00B0664C"/>
    <w:rsid w:val="00B10721"/>
    <w:rsid w:val="00B15349"/>
    <w:rsid w:val="00B156FB"/>
    <w:rsid w:val="00B17267"/>
    <w:rsid w:val="00B22E3D"/>
    <w:rsid w:val="00B25521"/>
    <w:rsid w:val="00B25A28"/>
    <w:rsid w:val="00B31E06"/>
    <w:rsid w:val="00B324EA"/>
    <w:rsid w:val="00B3542C"/>
    <w:rsid w:val="00B36BD7"/>
    <w:rsid w:val="00B4045E"/>
    <w:rsid w:val="00B40DCA"/>
    <w:rsid w:val="00B411F9"/>
    <w:rsid w:val="00B42240"/>
    <w:rsid w:val="00B42573"/>
    <w:rsid w:val="00B434A7"/>
    <w:rsid w:val="00B4488F"/>
    <w:rsid w:val="00B50B73"/>
    <w:rsid w:val="00B50F48"/>
    <w:rsid w:val="00B5146C"/>
    <w:rsid w:val="00B51497"/>
    <w:rsid w:val="00B539B5"/>
    <w:rsid w:val="00B56553"/>
    <w:rsid w:val="00B609E7"/>
    <w:rsid w:val="00B61539"/>
    <w:rsid w:val="00B63184"/>
    <w:rsid w:val="00B65998"/>
    <w:rsid w:val="00B67B48"/>
    <w:rsid w:val="00B70A56"/>
    <w:rsid w:val="00B70D67"/>
    <w:rsid w:val="00B70F0B"/>
    <w:rsid w:val="00B71D45"/>
    <w:rsid w:val="00B72EAC"/>
    <w:rsid w:val="00B7356C"/>
    <w:rsid w:val="00B754CB"/>
    <w:rsid w:val="00B82622"/>
    <w:rsid w:val="00B84B08"/>
    <w:rsid w:val="00B85EAC"/>
    <w:rsid w:val="00B91826"/>
    <w:rsid w:val="00B91C4D"/>
    <w:rsid w:val="00B91FB6"/>
    <w:rsid w:val="00B91FEB"/>
    <w:rsid w:val="00B934D8"/>
    <w:rsid w:val="00B97984"/>
    <w:rsid w:val="00BA080B"/>
    <w:rsid w:val="00BA1DA5"/>
    <w:rsid w:val="00BA75BC"/>
    <w:rsid w:val="00BA7CAD"/>
    <w:rsid w:val="00BB369E"/>
    <w:rsid w:val="00BB5C25"/>
    <w:rsid w:val="00BC166C"/>
    <w:rsid w:val="00BC2340"/>
    <w:rsid w:val="00BC26CB"/>
    <w:rsid w:val="00BC4AD8"/>
    <w:rsid w:val="00BC6F3B"/>
    <w:rsid w:val="00BD4A9F"/>
    <w:rsid w:val="00BD6B5E"/>
    <w:rsid w:val="00BE1E5E"/>
    <w:rsid w:val="00BE5375"/>
    <w:rsid w:val="00BF1EBB"/>
    <w:rsid w:val="00BF2DC5"/>
    <w:rsid w:val="00BF3AD9"/>
    <w:rsid w:val="00BF4D02"/>
    <w:rsid w:val="00C11294"/>
    <w:rsid w:val="00C14BE3"/>
    <w:rsid w:val="00C14E72"/>
    <w:rsid w:val="00C16BEB"/>
    <w:rsid w:val="00C2187B"/>
    <w:rsid w:val="00C23985"/>
    <w:rsid w:val="00C23E64"/>
    <w:rsid w:val="00C247C6"/>
    <w:rsid w:val="00C25C4F"/>
    <w:rsid w:val="00C26E48"/>
    <w:rsid w:val="00C27DF9"/>
    <w:rsid w:val="00C30C41"/>
    <w:rsid w:val="00C320C4"/>
    <w:rsid w:val="00C33ECF"/>
    <w:rsid w:val="00C40678"/>
    <w:rsid w:val="00C40702"/>
    <w:rsid w:val="00C43FBB"/>
    <w:rsid w:val="00C44595"/>
    <w:rsid w:val="00C44984"/>
    <w:rsid w:val="00C44A3D"/>
    <w:rsid w:val="00C539F2"/>
    <w:rsid w:val="00C56F29"/>
    <w:rsid w:val="00C56FDA"/>
    <w:rsid w:val="00C60A85"/>
    <w:rsid w:val="00C61308"/>
    <w:rsid w:val="00C62D07"/>
    <w:rsid w:val="00C63A4E"/>
    <w:rsid w:val="00C72697"/>
    <w:rsid w:val="00C77F1D"/>
    <w:rsid w:val="00C80367"/>
    <w:rsid w:val="00C823BD"/>
    <w:rsid w:val="00C8341E"/>
    <w:rsid w:val="00C83F2C"/>
    <w:rsid w:val="00C846F3"/>
    <w:rsid w:val="00C91054"/>
    <w:rsid w:val="00C93CCA"/>
    <w:rsid w:val="00CA0CB7"/>
    <w:rsid w:val="00CA3C1E"/>
    <w:rsid w:val="00CA56F3"/>
    <w:rsid w:val="00CA6A1E"/>
    <w:rsid w:val="00CA71A0"/>
    <w:rsid w:val="00CB0DA2"/>
    <w:rsid w:val="00CB4AAD"/>
    <w:rsid w:val="00CB5FB0"/>
    <w:rsid w:val="00CB6612"/>
    <w:rsid w:val="00CC1E03"/>
    <w:rsid w:val="00CC28E2"/>
    <w:rsid w:val="00CC5282"/>
    <w:rsid w:val="00CC5DE9"/>
    <w:rsid w:val="00CC7FD2"/>
    <w:rsid w:val="00CD1DC9"/>
    <w:rsid w:val="00CD1FBB"/>
    <w:rsid w:val="00CD5649"/>
    <w:rsid w:val="00CD5861"/>
    <w:rsid w:val="00CD628C"/>
    <w:rsid w:val="00CE1CD9"/>
    <w:rsid w:val="00CE36F6"/>
    <w:rsid w:val="00CE4F0F"/>
    <w:rsid w:val="00CE5D45"/>
    <w:rsid w:val="00D0084C"/>
    <w:rsid w:val="00D00B3E"/>
    <w:rsid w:val="00D01417"/>
    <w:rsid w:val="00D032F8"/>
    <w:rsid w:val="00D03403"/>
    <w:rsid w:val="00D12567"/>
    <w:rsid w:val="00D14BD8"/>
    <w:rsid w:val="00D170BB"/>
    <w:rsid w:val="00D17D17"/>
    <w:rsid w:val="00D22053"/>
    <w:rsid w:val="00D40289"/>
    <w:rsid w:val="00D40677"/>
    <w:rsid w:val="00D414FF"/>
    <w:rsid w:val="00D419D6"/>
    <w:rsid w:val="00D42461"/>
    <w:rsid w:val="00D43691"/>
    <w:rsid w:val="00D439C5"/>
    <w:rsid w:val="00D441E1"/>
    <w:rsid w:val="00D45139"/>
    <w:rsid w:val="00D467EF"/>
    <w:rsid w:val="00D515D1"/>
    <w:rsid w:val="00D53B5F"/>
    <w:rsid w:val="00D53BB1"/>
    <w:rsid w:val="00D55D08"/>
    <w:rsid w:val="00D6090C"/>
    <w:rsid w:val="00D611F6"/>
    <w:rsid w:val="00D63D01"/>
    <w:rsid w:val="00D6537F"/>
    <w:rsid w:val="00D6649F"/>
    <w:rsid w:val="00D67A02"/>
    <w:rsid w:val="00D707B5"/>
    <w:rsid w:val="00D7320A"/>
    <w:rsid w:val="00D746BA"/>
    <w:rsid w:val="00D77971"/>
    <w:rsid w:val="00D826AF"/>
    <w:rsid w:val="00D827D7"/>
    <w:rsid w:val="00D840BC"/>
    <w:rsid w:val="00D85DF1"/>
    <w:rsid w:val="00D9262B"/>
    <w:rsid w:val="00DA113B"/>
    <w:rsid w:val="00DA2F7F"/>
    <w:rsid w:val="00DA6F31"/>
    <w:rsid w:val="00DB28AF"/>
    <w:rsid w:val="00DB6FD5"/>
    <w:rsid w:val="00DB721A"/>
    <w:rsid w:val="00DB74F5"/>
    <w:rsid w:val="00DC07A6"/>
    <w:rsid w:val="00DC1AEE"/>
    <w:rsid w:val="00DC2E78"/>
    <w:rsid w:val="00DC5D81"/>
    <w:rsid w:val="00DC6973"/>
    <w:rsid w:val="00DC7D44"/>
    <w:rsid w:val="00DD2B0D"/>
    <w:rsid w:val="00DD38B2"/>
    <w:rsid w:val="00DE049C"/>
    <w:rsid w:val="00DE07CE"/>
    <w:rsid w:val="00DE3529"/>
    <w:rsid w:val="00DE36E0"/>
    <w:rsid w:val="00DE7FCD"/>
    <w:rsid w:val="00DF38D1"/>
    <w:rsid w:val="00DF46C0"/>
    <w:rsid w:val="00DF5F22"/>
    <w:rsid w:val="00E00F2E"/>
    <w:rsid w:val="00E01F09"/>
    <w:rsid w:val="00E0615D"/>
    <w:rsid w:val="00E06857"/>
    <w:rsid w:val="00E074E8"/>
    <w:rsid w:val="00E1005D"/>
    <w:rsid w:val="00E105DD"/>
    <w:rsid w:val="00E12FD5"/>
    <w:rsid w:val="00E130A6"/>
    <w:rsid w:val="00E16246"/>
    <w:rsid w:val="00E16A65"/>
    <w:rsid w:val="00E250A5"/>
    <w:rsid w:val="00E25A8A"/>
    <w:rsid w:val="00E27DF0"/>
    <w:rsid w:val="00E30143"/>
    <w:rsid w:val="00E30E76"/>
    <w:rsid w:val="00E31D04"/>
    <w:rsid w:val="00E32639"/>
    <w:rsid w:val="00E32B9D"/>
    <w:rsid w:val="00E3377F"/>
    <w:rsid w:val="00E339E4"/>
    <w:rsid w:val="00E405E4"/>
    <w:rsid w:val="00E47FDA"/>
    <w:rsid w:val="00E50879"/>
    <w:rsid w:val="00E5143E"/>
    <w:rsid w:val="00E51CEA"/>
    <w:rsid w:val="00E51F75"/>
    <w:rsid w:val="00E5482F"/>
    <w:rsid w:val="00E5565E"/>
    <w:rsid w:val="00E56ABF"/>
    <w:rsid w:val="00E64FBB"/>
    <w:rsid w:val="00E659A9"/>
    <w:rsid w:val="00E65F18"/>
    <w:rsid w:val="00E7049D"/>
    <w:rsid w:val="00E73A8E"/>
    <w:rsid w:val="00E73E9B"/>
    <w:rsid w:val="00E76732"/>
    <w:rsid w:val="00E77801"/>
    <w:rsid w:val="00E8033D"/>
    <w:rsid w:val="00E80F28"/>
    <w:rsid w:val="00E81854"/>
    <w:rsid w:val="00E92DA9"/>
    <w:rsid w:val="00E93DA0"/>
    <w:rsid w:val="00E943E3"/>
    <w:rsid w:val="00E9465A"/>
    <w:rsid w:val="00E97851"/>
    <w:rsid w:val="00EA13C3"/>
    <w:rsid w:val="00EA2DC5"/>
    <w:rsid w:val="00EB0906"/>
    <w:rsid w:val="00EB4D91"/>
    <w:rsid w:val="00EB6A11"/>
    <w:rsid w:val="00EB7BC8"/>
    <w:rsid w:val="00EC295E"/>
    <w:rsid w:val="00EC2C90"/>
    <w:rsid w:val="00EC3FDF"/>
    <w:rsid w:val="00ED1805"/>
    <w:rsid w:val="00ED2E1D"/>
    <w:rsid w:val="00ED7FA8"/>
    <w:rsid w:val="00EE3858"/>
    <w:rsid w:val="00EE45BE"/>
    <w:rsid w:val="00EE658C"/>
    <w:rsid w:val="00EF01C0"/>
    <w:rsid w:val="00EF0AAD"/>
    <w:rsid w:val="00EF696C"/>
    <w:rsid w:val="00EF7ADD"/>
    <w:rsid w:val="00F00D0E"/>
    <w:rsid w:val="00F014AF"/>
    <w:rsid w:val="00F0311B"/>
    <w:rsid w:val="00F0352E"/>
    <w:rsid w:val="00F04BD6"/>
    <w:rsid w:val="00F061FE"/>
    <w:rsid w:val="00F064E7"/>
    <w:rsid w:val="00F06667"/>
    <w:rsid w:val="00F06FF3"/>
    <w:rsid w:val="00F1441E"/>
    <w:rsid w:val="00F171F4"/>
    <w:rsid w:val="00F213DA"/>
    <w:rsid w:val="00F24B84"/>
    <w:rsid w:val="00F30296"/>
    <w:rsid w:val="00F31F63"/>
    <w:rsid w:val="00F3277C"/>
    <w:rsid w:val="00F32905"/>
    <w:rsid w:val="00F40C2E"/>
    <w:rsid w:val="00F40F2E"/>
    <w:rsid w:val="00F44E8C"/>
    <w:rsid w:val="00F4741D"/>
    <w:rsid w:val="00F5009B"/>
    <w:rsid w:val="00F51E3B"/>
    <w:rsid w:val="00F5323F"/>
    <w:rsid w:val="00F55194"/>
    <w:rsid w:val="00F56F80"/>
    <w:rsid w:val="00F64563"/>
    <w:rsid w:val="00F6492B"/>
    <w:rsid w:val="00F663B6"/>
    <w:rsid w:val="00F70632"/>
    <w:rsid w:val="00F70BE6"/>
    <w:rsid w:val="00F7276D"/>
    <w:rsid w:val="00F7305C"/>
    <w:rsid w:val="00F755B6"/>
    <w:rsid w:val="00F76538"/>
    <w:rsid w:val="00F80722"/>
    <w:rsid w:val="00F83181"/>
    <w:rsid w:val="00F83264"/>
    <w:rsid w:val="00F83F83"/>
    <w:rsid w:val="00F841A3"/>
    <w:rsid w:val="00F8475F"/>
    <w:rsid w:val="00F848A8"/>
    <w:rsid w:val="00F90DE3"/>
    <w:rsid w:val="00F912FF"/>
    <w:rsid w:val="00F97983"/>
    <w:rsid w:val="00FA1203"/>
    <w:rsid w:val="00FA1796"/>
    <w:rsid w:val="00FA1CA1"/>
    <w:rsid w:val="00FA3689"/>
    <w:rsid w:val="00FA37AF"/>
    <w:rsid w:val="00FA4F84"/>
    <w:rsid w:val="00FA62F9"/>
    <w:rsid w:val="00FB080A"/>
    <w:rsid w:val="00FB1E36"/>
    <w:rsid w:val="00FB31BE"/>
    <w:rsid w:val="00FB4C7A"/>
    <w:rsid w:val="00FB4E65"/>
    <w:rsid w:val="00FB5A26"/>
    <w:rsid w:val="00FB608B"/>
    <w:rsid w:val="00FB76F2"/>
    <w:rsid w:val="00FB7E79"/>
    <w:rsid w:val="00FC1EC0"/>
    <w:rsid w:val="00FC24FC"/>
    <w:rsid w:val="00FC2E71"/>
    <w:rsid w:val="00FC32C2"/>
    <w:rsid w:val="00FC3BE5"/>
    <w:rsid w:val="00FC4E52"/>
    <w:rsid w:val="00FC552C"/>
    <w:rsid w:val="00FC7BAA"/>
    <w:rsid w:val="00FD0223"/>
    <w:rsid w:val="00FD0B7C"/>
    <w:rsid w:val="00FD2B71"/>
    <w:rsid w:val="00FD5AD6"/>
    <w:rsid w:val="00FD5BA4"/>
    <w:rsid w:val="00FD6778"/>
    <w:rsid w:val="00FD740D"/>
    <w:rsid w:val="00FE27B0"/>
    <w:rsid w:val="00FE4E41"/>
    <w:rsid w:val="00FE55D5"/>
    <w:rsid w:val="00FE678C"/>
    <w:rsid w:val="00FF2600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DE1FD-91A4-426F-BF39-F1B1E616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3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1"/>
    <w:qFormat/>
    <w:rsid w:val="00AA473F"/>
    <w:pPr>
      <w:widowControl w:val="0"/>
      <w:autoSpaceDE w:val="0"/>
      <w:autoSpaceDN w:val="0"/>
      <w:ind w:left="318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B3C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B3C0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B3C0F"/>
  </w:style>
  <w:style w:type="table" w:styleId="Rcsostblzat">
    <w:name w:val="Table Grid"/>
    <w:basedOn w:val="Normltblzat"/>
    <w:rsid w:val="00AB3C0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A625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25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Felsorolas1,Rendezetlen lista IN-EX,List Paragraph à moi,Welt L Char,Welt L,Bullet List,FooterText,numbered,Paragraphe de liste1,Bulletr List Paragraph,列出段落,列出段落1,Listeafsnit1,Parágrafo da Lista1,List Paragraph2,List Paragraph21"/>
    <w:basedOn w:val="Norml"/>
    <w:link w:val="ListaszerbekezdsChar"/>
    <w:uiPriority w:val="34"/>
    <w:qFormat/>
    <w:rsid w:val="00AD440D"/>
    <w:pPr>
      <w:ind w:left="720"/>
      <w:contextualSpacing/>
    </w:pPr>
  </w:style>
  <w:style w:type="paragraph" w:customStyle="1" w:styleId="Standard">
    <w:name w:val="Standard"/>
    <w:rsid w:val="00AD440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311">
    <w:name w:val="WW8Num311"/>
    <w:basedOn w:val="Nemlista"/>
    <w:rsid w:val="00AD440D"/>
    <w:pPr>
      <w:numPr>
        <w:numId w:val="1"/>
      </w:numPr>
    </w:pPr>
  </w:style>
  <w:style w:type="paragraph" w:styleId="Szvegtrzs">
    <w:name w:val="Body Text"/>
    <w:basedOn w:val="Norml"/>
    <w:link w:val="SzvegtrzsChar"/>
    <w:uiPriority w:val="1"/>
    <w:unhideWhenUsed/>
    <w:qFormat/>
    <w:rsid w:val="0091482F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uiPriority w:val="1"/>
    <w:rsid w:val="0091482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Felsorolas1 Char,Rendezetlen lista IN-EX Char,List Paragraph à moi Char,Welt L Char Char,Welt L Char1,Bullet List Char,FooterText Char,numbered Char,Paragraphe de liste1 Char,Bulletr List Paragraph Char,列出段落 Char,列出段落1 Char"/>
    <w:link w:val="Listaszerbekezds"/>
    <w:uiPriority w:val="34"/>
    <w:qFormat/>
    <w:rsid w:val="00AB65E1"/>
  </w:style>
  <w:style w:type="paragraph" w:styleId="Lbjegyzetszveg">
    <w:name w:val="footnote text"/>
    <w:basedOn w:val="Norml"/>
    <w:link w:val="LbjegyzetszvegChar"/>
    <w:uiPriority w:val="99"/>
    <w:rsid w:val="00D1256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1256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-karakterek">
    <w:name w:val="Lábjegyzet-karakterek"/>
    <w:rsid w:val="00D12567"/>
    <w:rPr>
      <w:vertAlign w:val="superscript"/>
    </w:rPr>
  </w:style>
  <w:style w:type="paragraph" w:customStyle="1" w:styleId="Listaszerbekezds1">
    <w:name w:val="Listaszerű bekezdés1"/>
    <w:rsid w:val="003B7914"/>
    <w:pPr>
      <w:widowControl w:val="0"/>
      <w:suppressAutoHyphens/>
      <w:spacing w:after="0" w:line="100" w:lineRule="atLeast"/>
      <w:ind w:left="720"/>
      <w:jc w:val="both"/>
    </w:pPr>
    <w:rPr>
      <w:rFonts w:ascii="Calibri" w:eastAsia="Arial Unicode MS" w:hAnsi="Calibri" w:cs="font345"/>
      <w:kern w:val="1"/>
      <w:lang w:eastAsia="ar-SA"/>
    </w:rPr>
  </w:style>
  <w:style w:type="paragraph" w:styleId="NormlWeb">
    <w:name w:val="Normal (Web)"/>
    <w:basedOn w:val="Norml"/>
    <w:uiPriority w:val="99"/>
    <w:rsid w:val="001332D4"/>
    <w:pPr>
      <w:spacing w:before="100" w:beforeAutospacing="1" w:after="100" w:afterAutospacing="1"/>
    </w:pPr>
  </w:style>
  <w:style w:type="table" w:customStyle="1" w:styleId="Rcsostblzat1">
    <w:name w:val="Rácsos táblázat1"/>
    <w:basedOn w:val="Normltblzat"/>
    <w:next w:val="Rcsostblzat"/>
    <w:rsid w:val="00A36C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1"/>
    <w:rsid w:val="00AA473F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A47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link w:val="CmChar"/>
    <w:uiPriority w:val="1"/>
    <w:qFormat/>
    <w:rsid w:val="00AA473F"/>
    <w:pPr>
      <w:widowControl w:val="0"/>
      <w:autoSpaceDE w:val="0"/>
      <w:autoSpaceDN w:val="0"/>
      <w:spacing w:line="413" w:lineRule="exact"/>
      <w:ind w:left="2018" w:hanging="363"/>
    </w:pPr>
    <w:rPr>
      <w:b/>
      <w:bCs/>
      <w:sz w:val="36"/>
      <w:szCs w:val="36"/>
    </w:rPr>
  </w:style>
  <w:style w:type="character" w:customStyle="1" w:styleId="CmChar">
    <w:name w:val="Cím Char"/>
    <w:basedOn w:val="Bekezdsalapbettpusa"/>
    <w:link w:val="Cm"/>
    <w:uiPriority w:val="1"/>
    <w:rsid w:val="00AA473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Norml"/>
    <w:uiPriority w:val="1"/>
    <w:qFormat/>
    <w:rsid w:val="00AA473F"/>
    <w:pPr>
      <w:widowControl w:val="0"/>
      <w:autoSpaceDE w:val="0"/>
      <w:autoSpaceDN w:val="0"/>
    </w:pPr>
  </w:style>
  <w:style w:type="character" w:styleId="Hiperhivatkozs">
    <w:name w:val="Hyperlink"/>
    <w:basedOn w:val="Bekezdsalapbettpusa"/>
    <w:uiPriority w:val="99"/>
    <w:unhideWhenUsed/>
    <w:rsid w:val="00AA473F"/>
    <w:rPr>
      <w:color w:val="0563C1" w:themeColor="hyperlink"/>
      <w:u w:val="single"/>
    </w:rPr>
  </w:style>
  <w:style w:type="paragraph" w:styleId="Szvegtrzsbehzssal">
    <w:name w:val="Body Text Indent"/>
    <w:basedOn w:val="Norml"/>
    <w:link w:val="SzvegtrzsbehzssalChar"/>
    <w:unhideWhenUsed/>
    <w:rsid w:val="0086676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866760"/>
  </w:style>
  <w:style w:type="paragraph" w:styleId="Alcm">
    <w:name w:val="Subtitle"/>
    <w:basedOn w:val="Norml"/>
    <w:next w:val="Norml"/>
    <w:link w:val="AlcmChar"/>
    <w:qFormat/>
    <w:rsid w:val="00C539F2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Calibri Light" w:hAnsi="Calibri Light"/>
    </w:rPr>
  </w:style>
  <w:style w:type="character" w:customStyle="1" w:styleId="AlcmChar">
    <w:name w:val="Alcím Char"/>
    <w:basedOn w:val="Bekezdsalapbettpusa"/>
    <w:link w:val="Alcm"/>
    <w:rsid w:val="00C539F2"/>
    <w:rPr>
      <w:rFonts w:ascii="Calibri Light" w:eastAsia="Times New Roman" w:hAnsi="Calibri Light" w:cs="Times New Roman"/>
      <w:sz w:val="24"/>
      <w:szCs w:val="24"/>
      <w:lang w:eastAsia="hu-HU"/>
    </w:rPr>
  </w:style>
  <w:style w:type="character" w:styleId="Kiemels2">
    <w:name w:val="Strong"/>
    <w:basedOn w:val="Bekezdsalapbettpusa"/>
    <w:qFormat/>
    <w:rsid w:val="00313175"/>
    <w:rPr>
      <w:b/>
      <w:bCs/>
    </w:rPr>
  </w:style>
  <w:style w:type="character" w:styleId="Lbjegyzet-hivatkozs">
    <w:name w:val="footnote reference"/>
    <w:semiHidden/>
    <w:rsid w:val="00D170BB"/>
    <w:rPr>
      <w:vertAlign w:val="superscript"/>
    </w:rPr>
  </w:style>
  <w:style w:type="paragraph" w:customStyle="1" w:styleId="Default">
    <w:name w:val="Default"/>
    <w:rsid w:val="005C7D10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Char">
    <w:name w:val="Char"/>
    <w:basedOn w:val="Norml"/>
    <w:rsid w:val="00F14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0">
    <w:name w:val="Char"/>
    <w:basedOn w:val="Norml"/>
    <w:rsid w:val="003870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71429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14290"/>
  </w:style>
  <w:style w:type="paragraph" w:customStyle="1" w:styleId="Cmsor41">
    <w:name w:val="Címsor 41"/>
    <w:basedOn w:val="Cmsor1"/>
    <w:next w:val="Norml"/>
    <w:uiPriority w:val="9"/>
    <w:unhideWhenUsed/>
    <w:qFormat/>
    <w:rsid w:val="000749A5"/>
    <w:pPr>
      <w:widowControl/>
      <w:numPr>
        <w:numId w:val="2"/>
      </w:numPr>
      <w:tabs>
        <w:tab w:val="num" w:pos="360"/>
      </w:tabs>
      <w:autoSpaceDE/>
      <w:autoSpaceDN/>
      <w:ind w:left="0" w:firstLine="0"/>
      <w:contextualSpacing/>
      <w:jc w:val="both"/>
      <w:outlineLvl w:val="3"/>
    </w:pPr>
    <w:rPr>
      <w:rFonts w:ascii="Arial" w:eastAsia="Calibri" w:hAnsi="Arial" w:cs="Arial"/>
      <w:b w:val="0"/>
      <w:bCs w:val="0"/>
      <w:u w:val="single"/>
      <w:lang w:eastAsia="en-US"/>
    </w:rPr>
  </w:style>
  <w:style w:type="paragraph" w:customStyle="1" w:styleId="Char1">
    <w:name w:val="Char"/>
    <w:basedOn w:val="Norml"/>
    <w:rsid w:val="00E27D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FF385-451B-4E83-B5B4-48E2A96A7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370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Iroda522</dc:creator>
  <cp:keywords/>
  <dc:description/>
  <cp:lastModifiedBy>iroda-4141</cp:lastModifiedBy>
  <cp:revision>5</cp:revision>
  <cp:lastPrinted>2022-08-17T09:03:00Z</cp:lastPrinted>
  <dcterms:created xsi:type="dcterms:W3CDTF">2023-06-26T06:51:00Z</dcterms:created>
  <dcterms:modified xsi:type="dcterms:W3CDTF">2023-06-26T08:29:00Z</dcterms:modified>
</cp:coreProperties>
</file>